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Default Extension="jpg" ContentType="image/jpg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sz w:val="10"/>
          <w:szCs w:val="10"/>
        </w:rPr>
        <w:jc w:val="left"/>
        <w:spacing w:before="7" w:lineRule="exact" w:line="100"/>
      </w:pPr>
      <w:r>
        <w:pict>
          <v:group style="position:absolute;margin-left:51.96pt;margin-top:289.44pt;width:477.72pt;height:0pt;mso-position-horizontal-relative:page;mso-position-vertical-relative:page;z-index:-389" coordorigin="1039,5789" coordsize="9554,0">
            <v:shape style="position:absolute;left:1039;top:5789;width:9554;height:0" coordorigin="1039,5789" coordsize="9554,0" path="m1039,5789l10594,5789e" filled="f" stroked="t" strokeweight="1.78pt" strokecolor="#000000">
              <v:path arrowok="t"/>
            </v:shape>
            <w10:wrap type="none"/>
          </v:group>
        </w:pict>
      </w:r>
      <w:r>
        <w:pict>
          <v:group style="position:absolute;margin-left:52.2pt;margin-top:263.76pt;width:477.48pt;height:0pt;mso-position-horizontal-relative:page;mso-position-vertical-relative:page;z-index:-390" coordorigin="1044,5275" coordsize="9550,0">
            <v:shape style="position:absolute;left:1044;top:5275;width:9550;height:0" coordorigin="1044,5275" coordsize="9550,0" path="m1044,5275l10594,5275e" filled="f" stroked="t" strokeweight="1.78pt" strokecolor="#000000">
              <v:path arrowok="t"/>
            </v:shape>
            <w10:wrap type="none"/>
          </v:group>
        </w:pict>
      </w:r>
      <w:r>
        <w:pict>
          <v:group style="position:absolute;margin-left:55.44pt;margin-top:792.96pt;width:484.56pt;height:0pt;mso-position-horizontal-relative:page;mso-position-vertical-relative:page;z-index:-391" coordorigin="1109,15859" coordsize="9691,0">
            <v:shape style="position:absolute;left:1109;top:15859;width:9691;height:0" coordorigin="1109,15859" coordsize="9691,0" path="m1109,15859l10800,15859e" filled="f" stroked="t" strokeweight="0.58pt" strokecolor="#000000">
              <v:path arrowok="t"/>
            </v:shape>
            <w10:wrap type="none"/>
          </v:group>
        </w:pict>
      </w:r>
      <w:r>
        <w:rPr>
          <w:sz w:val="10"/>
          <w:szCs w:val="1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3065"/>
      </w:pPr>
      <w:r>
        <w:pict>
          <v:shape type="#_x0000_t75" style="width:188.4pt;height:98.64pt">
            <v:imagedata o:title="" r:id="rId3"/>
          </v:shape>
        </w:pict>
      </w:r>
      <w:r>
        <w:rPr>
          <w:rFonts w:cs="Times New Roman" w:hAnsi="Times New Roman" w:eastAsia="Times New Roman" w:ascii="Times New Roman"/>
          <w:sz w:val="20"/>
          <w:szCs w:val="20"/>
        </w:rPr>
      </w:r>
    </w:p>
    <w:p>
      <w:pPr>
        <w:rPr>
          <w:sz w:val="20"/>
          <w:szCs w:val="20"/>
        </w:rPr>
        <w:jc w:val="left"/>
        <w:spacing w:before="14"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center"/>
        <w:spacing w:before="32"/>
        <w:ind w:left="3288" w:right="2759"/>
      </w:pP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3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-3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SS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sz w:val="24"/>
          <w:szCs w:val="24"/>
        </w:rPr>
        <w:jc w:val="left"/>
        <w:spacing w:before="7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center"/>
        <w:ind w:left="4231" w:right="3702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ndone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center"/>
        <w:spacing w:lineRule="exact" w:line="240"/>
        <w:ind w:left="4084" w:right="3556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3–11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6</w:t>
      </w:r>
    </w:p>
    <w:p>
      <w:pPr>
        <w:rPr>
          <w:sz w:val="10"/>
          <w:szCs w:val="10"/>
        </w:rPr>
        <w:jc w:val="left"/>
        <w:spacing w:before="9" w:lineRule="exact" w:line="100"/>
      </w:pP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8"/>
          <w:szCs w:val="28"/>
        </w:rPr>
        <w:jc w:val="center"/>
        <w:ind w:left="2265" w:right="1737"/>
      </w:pP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v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i</w:t>
      </w:r>
      <w:r>
        <w:rPr>
          <w:rFonts w:cs="Times New Roman" w:hAnsi="Times New Roman" w:eastAsia="Times New Roman" w:ascii="Times New Roman"/>
          <w:b/>
          <w:spacing w:val="-2"/>
          <w:w w:val="100"/>
          <w:sz w:val="28"/>
          <w:szCs w:val="28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w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f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r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b/>
          <w:spacing w:val="-2"/>
          <w:w w:val="100"/>
          <w:sz w:val="28"/>
          <w:szCs w:val="28"/>
        </w:rPr>
        <w:t>j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ect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6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0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u</w:t>
      </w:r>
      <w:r>
        <w:rPr>
          <w:rFonts w:cs="Times New Roman" w:hAnsi="Times New Roman" w:eastAsia="Times New Roman" w:ascii="Times New Roman"/>
          <w:b/>
          <w:spacing w:val="-2"/>
          <w:w w:val="100"/>
          <w:sz w:val="28"/>
          <w:szCs w:val="28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puts</w:t>
      </w:r>
      <w:r>
        <w:rPr>
          <w:rFonts w:cs="Times New Roman" w:hAnsi="Times New Roman" w:eastAsia="Times New Roman" w:ascii="Times New Roman"/>
          <w:b/>
          <w:spacing w:val="-2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nd</w:t>
      </w:r>
      <w:r>
        <w:rPr>
          <w:rFonts w:cs="Times New Roman" w:hAnsi="Times New Roman" w:eastAsia="Times New Roman" w:ascii="Times New Roman"/>
          <w:b/>
          <w:spacing w:val="-3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w</w:t>
      </w:r>
      <w:r>
        <w:rPr>
          <w:rFonts w:cs="Times New Roman" w:hAnsi="Times New Roman" w:eastAsia="Times New Roman" w:ascii="Times New Roman"/>
          <w:b/>
          <w:spacing w:val="-1"/>
          <w:w w:val="100"/>
          <w:sz w:val="28"/>
          <w:szCs w:val="28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rk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p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l</w:t>
      </w:r>
      <w:r>
        <w:rPr>
          <w:rFonts w:cs="Times New Roman" w:hAnsi="Times New Roman" w:eastAsia="Times New Roman" w:ascii="Times New Roman"/>
          <w:b/>
          <w:spacing w:val="1"/>
          <w:w w:val="100"/>
          <w:sz w:val="28"/>
          <w:szCs w:val="28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28"/>
          <w:szCs w:val="28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8"/>
          <w:szCs w:val="28"/>
        </w:rPr>
      </w:r>
    </w:p>
    <w:p>
      <w:pPr>
        <w:rPr>
          <w:sz w:val="24"/>
          <w:szCs w:val="24"/>
        </w:rPr>
        <w:jc w:val="left"/>
        <w:spacing w:before="15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right"/>
        <w:ind w:right="107"/>
      </w:pP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1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20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1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6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b/>
          <w:spacing w:val="-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WP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02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4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14"/>
          <w:szCs w:val="14"/>
        </w:rPr>
        <w:jc w:val="center"/>
        <w:spacing w:lineRule="exact" w:line="240"/>
        <w:ind w:left="3385" w:right="2856"/>
      </w:pPr>
      <w:r>
        <w:rPr>
          <w:rFonts w:cs="Times New Roman" w:hAnsi="Times New Roman" w:eastAsia="Times New Roman" w:ascii="Times New Roman"/>
          <w:spacing w:val="-1"/>
          <w:w w:val="100"/>
          <w:position w:val="-1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position w:val="-1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4"/>
          <w:w w:val="100"/>
          <w:position w:val="-1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7"/>
          <w:sz w:val="14"/>
          <w:szCs w:val="14"/>
        </w:rPr>
        <w:t>1</w:t>
      </w:r>
      <w:r>
        <w:rPr>
          <w:rFonts w:cs="Times New Roman" w:hAnsi="Times New Roman" w:eastAsia="Times New Roman" w:ascii="Times New Roman"/>
          <w:spacing w:val="19"/>
          <w:w w:val="100"/>
          <w:position w:val="7"/>
          <w:sz w:val="14"/>
          <w:szCs w:val="14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position w:val="-1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-2"/>
          <w:w w:val="100"/>
          <w:position w:val="-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-1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3"/>
          <w:w w:val="100"/>
          <w:position w:val="-1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Pea</w:t>
      </w:r>
      <w:r>
        <w:rPr>
          <w:rFonts w:cs="Times New Roman" w:hAnsi="Times New Roman" w:eastAsia="Times New Roman" w:ascii="Times New Roman"/>
          <w:spacing w:val="1"/>
          <w:w w:val="100"/>
          <w:position w:val="-1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position w:val="-1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-1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99"/>
          <w:position w:val="7"/>
          <w:sz w:val="14"/>
          <w:szCs w:val="14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14"/>
          <w:szCs w:val="14"/>
        </w:rPr>
      </w:r>
    </w:p>
    <w:p>
      <w:pPr>
        <w:rPr>
          <w:sz w:val="11"/>
          <w:szCs w:val="11"/>
        </w:rPr>
        <w:jc w:val="left"/>
        <w:spacing w:before="8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spacing w:before="42"/>
        <w:ind w:left="118"/>
        <w:sectPr>
          <w:pgSz w:w="11900" w:h="16840"/>
          <w:pgMar w:top="1280" w:bottom="280" w:left="1020" w:right="1540"/>
        </w:sectPr>
      </w:pPr>
      <w:r>
        <w:rPr>
          <w:rFonts w:cs="Times New Roman" w:hAnsi="Times New Roman" w:eastAsia="Times New Roman" w:ascii="Times New Roman"/>
          <w:spacing w:val="0"/>
          <w:w w:val="100"/>
          <w:position w:val="7"/>
          <w:sz w:val="13"/>
          <w:szCs w:val="13"/>
        </w:rPr>
        <w:t>1</w:t>
      </w:r>
      <w:r>
        <w:rPr>
          <w:rFonts w:cs="Times New Roman" w:hAnsi="Times New Roman" w:eastAsia="Times New Roman" w:ascii="Times New Roman"/>
          <w:spacing w:val="17"/>
          <w:w w:val="100"/>
          <w:position w:val="7"/>
          <w:sz w:val="13"/>
          <w:szCs w:val="1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aci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-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spacing w:val="-11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(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4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-4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ea,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ale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both"/>
        <w:spacing w:before="76"/>
        <w:ind w:left="120" w:right="7349"/>
      </w:pP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1.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   </w:t>
      </w:r>
      <w:r>
        <w:rPr>
          <w:rFonts w:cs="Times New Roman" w:hAnsi="Times New Roman" w:eastAsia="Times New Roman" w:ascii="Times New Roman"/>
          <w:b/>
          <w:spacing w:val="12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IN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R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DUC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I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</w:r>
    </w:p>
    <w:p>
      <w:pPr>
        <w:rPr>
          <w:sz w:val="10"/>
          <w:szCs w:val="10"/>
        </w:rPr>
        <w:jc w:val="left"/>
        <w:spacing w:before="7" w:lineRule="exact" w:line="100"/>
      </w:pP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spacing w:lineRule="exact" w:line="240"/>
        <w:ind w:left="686" w:right="911"/>
      </w:pP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6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0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: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eva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a: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oad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sz w:val="17"/>
          <w:szCs w:val="17"/>
        </w:rPr>
        <w:jc w:val="left"/>
        <w:spacing w:before="5"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" w:right="7627"/>
      </w:pP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1.1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ct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ve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sz w:val="11"/>
          <w:szCs w:val="11"/>
        </w:rPr>
        <w:jc w:val="left"/>
        <w:spacing w:before="4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" w:right="71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e)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ock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7"/>
          <w:szCs w:val="17"/>
        </w:rPr>
        <w:jc w:val="left"/>
        <w:spacing w:before="8"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" w:right="7823"/>
      </w:pP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1.2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ct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ry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sz w:val="11"/>
          <w:szCs w:val="11"/>
        </w:rPr>
        <w:jc w:val="left"/>
        <w:spacing w:before="4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" w:right="7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60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200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9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2009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2010.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2011,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Feb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2011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31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2012.</w:t>
      </w:r>
    </w:p>
    <w:p>
      <w:pPr>
        <w:rPr>
          <w:sz w:val="24"/>
          <w:szCs w:val="24"/>
        </w:rPr>
        <w:jc w:val="left"/>
        <w:spacing w:before="17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exact" w:line="240"/>
        <w:ind w:left="120" w:right="7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“P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”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FP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2012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non.,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12a)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exact" w:line="240"/>
        <w:ind w:left="120" w:right="78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89,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d: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ct</w:t>
      </w:r>
      <w:r>
        <w:rPr>
          <w:rFonts w:cs="Times New Roman" w:hAnsi="Times New Roman" w:eastAsia="Times New Roman" w:ascii="Times New Roman"/>
          <w:i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60</w:t>
      </w:r>
      <w:r>
        <w:rPr>
          <w:rFonts w:cs="Times New Roman" w:hAnsi="Times New Roman" w:eastAsia="Times New Roman" w:ascii="Times New Roman"/>
          <w:i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i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nued</w:t>
      </w:r>
      <w:r>
        <w:rPr>
          <w:rFonts w:cs="Times New Roman" w:hAnsi="Times New Roman" w:eastAsia="Times New Roman" w:ascii="Times New Roman"/>
          <w:i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gh</w:t>
      </w:r>
      <w:r>
        <w:rPr>
          <w:rFonts w:cs="Times New Roman" w:hAnsi="Times New Roman" w:eastAsia="Times New Roman" w:ascii="Times New Roman"/>
          <w:i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013.</w:t>
      </w:r>
      <w:r>
        <w:rPr>
          <w:rFonts w:cs="Times New Roman" w:hAnsi="Times New Roman" w:eastAsia="Times New Roman" w:ascii="Times New Roman"/>
          <w:i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udy</w:t>
      </w:r>
      <w:r>
        <w:rPr>
          <w:rFonts w:cs="Times New Roman" w:hAnsi="Times New Roman" w:eastAsia="Times New Roman" w:ascii="Times New Roman"/>
          <w:i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50</w:t>
      </w:r>
      <w:r>
        <w:rPr>
          <w:rFonts w:cs="Times New Roman" w:hAnsi="Times New Roman" w:eastAsia="Times New Roman" w:ascii="Times New Roman"/>
          <w:i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ps</w:t>
      </w:r>
      <w:r>
        <w:rPr>
          <w:rFonts w:cs="Times New Roman" w:hAnsi="Times New Roman" w:eastAsia="Times New Roman" w:ascii="Times New Roman"/>
          <w:i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i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1"/>
        <w:ind w:left="120" w:right="71"/>
      </w:pP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35</w:t>
      </w:r>
      <w:r>
        <w:rPr>
          <w:rFonts w:cs="Times New Roman" w:hAnsi="Times New Roman" w:eastAsia="Times New Roman" w:ascii="Times New Roman"/>
          <w:i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ps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3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i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i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2012.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non.,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012b)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8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15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2014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60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uppo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9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unob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before="14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" w:right="71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11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non.,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15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non.,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15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07:</w:t>
      </w:r>
    </w:p>
    <w:p>
      <w:pPr>
        <w:rPr>
          <w:sz w:val="24"/>
          <w:szCs w:val="24"/>
        </w:rPr>
        <w:jc w:val="left"/>
        <w:spacing w:before="14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0" w:right="71" w:hanging="360"/>
      </w:pP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a.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i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The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4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PFC</w:t>
      </w:r>
      <w:r>
        <w:rPr>
          <w:rFonts w:cs="Times New Roman" w:hAnsi="Times New Roman" w:eastAsia="Times New Roman" w:ascii="Times New Roman"/>
          <w:i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ence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odu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upda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Ta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1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ST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i/>
          <w:spacing w:val="-4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02</w:t>
      </w:r>
      <w:r>
        <w:rPr>
          <w:rFonts w:cs="Times New Roman" w:hAnsi="Times New Roman" w:eastAsia="Times New Roman" w:ascii="Times New Roman"/>
          <w:i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ann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ag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hodo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gy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can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ached)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ved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on.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sz w:val="11"/>
          <w:szCs w:val="11"/>
        </w:rPr>
        <w:jc w:val="left"/>
        <w:spacing w:before="9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840"/>
      </w:pP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b.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i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ga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ds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y,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75"/>
        <w:ind w:left="1560" w:right="72" w:hanging="475"/>
      </w:pP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i/>
          <w:spacing w:val="2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The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4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PFC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Sec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4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PFC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nv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i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i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i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i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i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ve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col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back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12.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4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75"/>
        <w:ind w:left="1560" w:right="71" w:hanging="538"/>
      </w:pP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    </w:t>
      </w:r>
      <w:r>
        <w:rPr>
          <w:rFonts w:cs="Times New Roman" w:hAnsi="Times New Roman" w:eastAsia="Times New Roman" w:ascii="Times New Roman"/>
          <w:i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The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4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PFC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va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i/>
          <w:spacing w:val="-3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i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i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i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i/>
          <w:spacing w:val="0"/>
          <w:w w:val="100"/>
          <w:sz w:val="22"/>
          <w:szCs w:val="22"/>
        </w:rPr>
        <w:t>ng.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auto" w:line="275"/>
        <w:ind w:left="120" w:right="71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015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non.,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5b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60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1.3.</w:t>
      </w:r>
    </w:p>
    <w:p>
      <w:pPr>
        <w:rPr>
          <w:sz w:val="10"/>
          <w:szCs w:val="10"/>
        </w:rPr>
        <w:jc w:val="left"/>
        <w:spacing w:before="1" w:lineRule="exact" w:line="100"/>
      </w:pP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" w:right="6681"/>
      </w:pP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1.3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ct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60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Scope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0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16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17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sz w:val="11"/>
          <w:szCs w:val="11"/>
        </w:rPr>
        <w:jc w:val="left"/>
        <w:spacing w:before="4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" w:right="108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01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31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2017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ude,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but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:</w:t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912" w:right="71" w:hanging="360"/>
        <w:sectPr>
          <w:pgSz w:w="11900" w:h="16840"/>
          <w:pgMar w:top="1060" w:bottom="280" w:left="1020" w:right="102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3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anner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uch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ed;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74"/>
        <w:ind w:left="912" w:right="69" w:hanging="36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e;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ocedu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e;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sz w:val="24"/>
          <w:szCs w:val="24"/>
        </w:rPr>
        <w:jc w:val="left"/>
        <w:spacing w:before="11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912" w:right="71" w:hanging="36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ew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ck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put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</w:p>
    <w:p>
      <w:pPr>
        <w:rPr>
          <w:sz w:val="24"/>
          <w:szCs w:val="24"/>
        </w:rPr>
        <w:jc w:val="left"/>
        <w:spacing w:before="13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552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hodo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d;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</w:p>
    <w:p>
      <w:pPr>
        <w:rPr>
          <w:sz w:val="24"/>
          <w:szCs w:val="24"/>
        </w:rPr>
        <w:jc w:val="left"/>
        <w:spacing w:before="17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exact" w:line="240"/>
        <w:ind w:left="912" w:right="71" w:hanging="360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 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dd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before="11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0" w:right="912"/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cope,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ow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2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016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17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60.</w:t>
      </w:r>
    </w:p>
    <w:p>
      <w:pPr>
        <w:rPr>
          <w:sz w:val="17"/>
          <w:szCs w:val="17"/>
        </w:rPr>
        <w:jc w:val="left"/>
        <w:spacing w:before="4"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" w:right="5920"/>
      </w:pP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1.4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4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ddre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11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enda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sz w:val="11"/>
          <w:szCs w:val="11"/>
        </w:rPr>
        <w:jc w:val="left"/>
        <w:spacing w:before="7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" w:right="71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SC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2015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1.2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oach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2016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2017.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2016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6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hods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5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ear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-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-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-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4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unco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-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nnu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anner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ched.</w:t>
      </w:r>
    </w:p>
    <w:p>
      <w:pPr>
        <w:rPr>
          <w:sz w:val="10"/>
          <w:szCs w:val="10"/>
        </w:rPr>
        <w:jc w:val="left"/>
        <w:spacing w:before="8" w:lineRule="exact" w:line="100"/>
      </w:pP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both"/>
        <w:ind w:left="120" w:right="3651"/>
      </w:pP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2.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   </w:t>
      </w:r>
      <w:r>
        <w:rPr>
          <w:rFonts w:cs="Times New Roman" w:hAnsi="Times New Roman" w:eastAsia="Times New Roman" w:ascii="Times New Roman"/>
          <w:b/>
          <w:spacing w:val="12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-3"/>
          <w:w w:val="100"/>
          <w:sz w:val="24"/>
          <w:szCs w:val="24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R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VI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US</w:t>
      </w:r>
      <w:r>
        <w:rPr>
          <w:rFonts w:cs="Times New Roman" w:hAnsi="Times New Roman" w:eastAsia="Times New Roman" w:ascii="Times New Roman"/>
          <w:b/>
          <w:spacing w:val="-6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U</w:t>
      </w:r>
      <w:r>
        <w:rPr>
          <w:rFonts w:cs="Times New Roman" w:hAnsi="Times New Roman" w:eastAsia="Times New Roman" w:ascii="Times New Roman"/>
          <w:b/>
          <w:spacing w:val="3"/>
          <w:w w:val="100"/>
          <w:sz w:val="24"/>
          <w:szCs w:val="24"/>
        </w:rPr>
        <w:t>T</w:t>
      </w:r>
      <w:r>
        <w:rPr>
          <w:rFonts w:cs="Times New Roman" w:hAnsi="Times New Roman" w:eastAsia="Times New Roman" w:ascii="Times New Roman"/>
          <w:b/>
          <w:spacing w:val="-3"/>
          <w:w w:val="100"/>
          <w:sz w:val="24"/>
          <w:szCs w:val="24"/>
        </w:rPr>
        <w:t>P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U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b/>
          <w:spacing w:val="-4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AND</w:t>
      </w:r>
      <w:r>
        <w:rPr>
          <w:rFonts w:cs="Times New Roman" w:hAnsi="Times New Roman" w:eastAsia="Times New Roman" w:ascii="Times New Roman"/>
          <w:b/>
          <w:spacing w:val="-3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-3"/>
          <w:w w:val="100"/>
          <w:sz w:val="24"/>
          <w:szCs w:val="24"/>
        </w:rPr>
        <w:t>F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U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UR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b/>
          <w:spacing w:val="-4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W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O</w:t>
      </w:r>
      <w:r>
        <w:rPr>
          <w:rFonts w:cs="Times New Roman" w:hAnsi="Times New Roman" w:eastAsia="Times New Roman" w:ascii="Times New Roman"/>
          <w:b/>
          <w:spacing w:val="2"/>
          <w:w w:val="100"/>
          <w:sz w:val="24"/>
          <w:szCs w:val="24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K</w:t>
      </w:r>
      <w:r>
        <w:rPr>
          <w:rFonts w:cs="Times New Roman" w:hAnsi="Times New Roman" w:eastAsia="Times New Roman" w:ascii="Times New Roman"/>
          <w:b/>
          <w:spacing w:val="-4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-3"/>
          <w:w w:val="100"/>
          <w:sz w:val="24"/>
          <w:szCs w:val="24"/>
        </w:rPr>
        <w:t>P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</w:r>
    </w:p>
    <w:p>
      <w:pPr>
        <w:rPr>
          <w:sz w:val="24"/>
          <w:szCs w:val="24"/>
        </w:rPr>
        <w:jc w:val="left"/>
        <w:spacing w:before="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" w:right="69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e)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bene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ccu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uppo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and,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on.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01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6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31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2017.</w:t>
      </w:r>
      <w:r>
        <w:rPr>
          <w:rFonts w:cs="Times New Roman" w:hAnsi="Times New Roman" w:eastAsia="Times New Roman" w:ascii="Times New Roman"/>
          <w:spacing w:val="-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ded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ponen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cope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SPC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3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2017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17.</w:t>
      </w:r>
    </w:p>
    <w:p>
      <w:pPr>
        <w:rPr>
          <w:sz w:val="17"/>
          <w:szCs w:val="17"/>
        </w:rPr>
        <w:jc w:val="left"/>
        <w:spacing w:before="6"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" w:right="5433"/>
      </w:pP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2.1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nv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ga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3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ey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-3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3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sz w:val="11"/>
          <w:szCs w:val="11"/>
        </w:rPr>
        <w:jc w:val="left"/>
        <w:spacing w:before="7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" w:right="71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5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each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d.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ns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200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8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5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4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ack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due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depende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2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1"/>
        <w:ind w:left="120" w:right="71"/>
        <w:sectPr>
          <w:pgSz w:w="11900" w:h="16840"/>
          <w:pgMar w:top="1060" w:bottom="280" w:left="1020" w:right="1020"/>
        </w:sectPr>
      </w:pP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2012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dd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e)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2013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before="74"/>
        <w:ind w:left="120" w:right="71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1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4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12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-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e:</w:t>
      </w:r>
      <w:r>
        <w:rPr>
          <w:rFonts w:cs="Times New Roman" w:hAnsi="Times New Roman" w:eastAsia="Times New Roman" w:ascii="Times New Roman"/>
          <w:spacing w:val="-1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-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-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-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-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;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2014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been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nal</w:t>
      </w:r>
      <w:r>
        <w:rPr>
          <w:rFonts w:cs="Times New Roman" w:hAnsi="Times New Roman" w:eastAsia="Times New Roman" w:ascii="Times New Roman"/>
          <w:spacing w:val="-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-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ct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</w:t>
      </w:r>
      <w:r>
        <w:rPr>
          <w:rFonts w:cs="Times New Roman" w:hAnsi="Times New Roman" w:eastAsia="Times New Roman" w:ascii="Times New Roman"/>
          <w:spacing w:val="-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et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pes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has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ode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que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oxy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under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before="17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spacing w:lineRule="exact" w:line="240"/>
        <w:ind w:left="120" w:right="73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add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xp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2016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hat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x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7"/>
          <w:szCs w:val="17"/>
        </w:rPr>
        <w:jc w:val="left"/>
        <w:spacing w:before="5"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" w:right="5836"/>
      </w:pP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2.2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x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appr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ach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sz w:val="11"/>
          <w:szCs w:val="11"/>
        </w:rPr>
        <w:jc w:val="left"/>
        <w:spacing w:before="7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" w:right="71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cal</w:t>
      </w:r>
      <w:r>
        <w:rPr>
          <w:rFonts w:cs="Times New Roman" w:hAnsi="Times New Roman" w:eastAsia="Times New Roman" w:ascii="Times New Roman"/>
          <w:spacing w:val="-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ons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el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z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non.,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2015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hes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eq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hods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~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0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04%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2015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ew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oac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-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echn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1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-1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7"/>
          <w:szCs w:val="17"/>
        </w:rPr>
        <w:jc w:val="left"/>
        <w:spacing w:before="8"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" w:right="2785"/>
      </w:pP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2.3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ev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-3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appr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ach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b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b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b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b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</w:r>
    </w:p>
    <w:p>
      <w:pPr>
        <w:rPr>
          <w:sz w:val="11"/>
          <w:szCs w:val="11"/>
        </w:rPr>
        <w:jc w:val="left"/>
        <w:spacing w:before="4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" w:right="69"/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ey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ces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oach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d.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upda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hodo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or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e)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ext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x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e,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exp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0"/>
          <w:szCs w:val="10"/>
        </w:rPr>
        <w:jc w:val="left"/>
        <w:spacing w:before="8" w:lineRule="exact" w:line="100"/>
      </w:pP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both"/>
        <w:ind w:left="120" w:right="7838"/>
      </w:pP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3.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   </w:t>
      </w:r>
      <w:r>
        <w:rPr>
          <w:rFonts w:cs="Times New Roman" w:hAnsi="Times New Roman" w:eastAsia="Times New Roman" w:ascii="Times New Roman"/>
          <w:b/>
          <w:spacing w:val="5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C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O</w:t>
      </w:r>
      <w:r>
        <w:rPr>
          <w:rFonts w:cs="Times New Roman" w:hAnsi="Times New Roman" w:eastAsia="Times New Roman" w:ascii="Times New Roman"/>
          <w:b/>
          <w:spacing w:val="-1"/>
          <w:w w:val="100"/>
          <w:sz w:val="24"/>
          <w:szCs w:val="24"/>
        </w:rPr>
        <w:t>M</w:t>
      </w:r>
      <w:r>
        <w:rPr>
          <w:rFonts w:cs="Times New Roman" w:hAnsi="Times New Roman" w:eastAsia="Times New Roman" w:ascii="Times New Roman"/>
          <w:b/>
          <w:spacing w:val="-1"/>
          <w:w w:val="100"/>
          <w:sz w:val="24"/>
          <w:szCs w:val="24"/>
        </w:rPr>
        <w:t>M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</w:r>
    </w:p>
    <w:p>
      <w:pPr>
        <w:rPr>
          <w:sz w:val="24"/>
          <w:szCs w:val="24"/>
        </w:rPr>
        <w:jc w:val="left"/>
        <w:spacing w:before="11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" w:right="71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ey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cond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24"/>
          <w:szCs w:val="24"/>
        </w:rPr>
        <w:jc w:val="left"/>
        <w:spacing w:before="11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both"/>
        <w:ind w:left="120" w:right="67"/>
        <w:sectPr>
          <w:pgSz w:w="11900" w:h="16840"/>
          <w:pgMar w:top="1060" w:bottom="280" w:left="1020" w:right="1020"/>
        </w:sectPr>
      </w:pP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a,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ow</w:t>
      </w:r>
      <w:r>
        <w:rPr>
          <w:rFonts w:cs="Times New Roman" w:hAnsi="Times New Roman" w:eastAsia="Times New Roman" w:ascii="Times New Roman"/>
          <w:spacing w:val="-8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at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hodo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eep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5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-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ent</w:t>
      </w:r>
      <w:r>
        <w:rPr>
          <w:rFonts w:cs="Times New Roman" w:hAnsi="Times New Roman" w:eastAsia="Times New Roman" w:ascii="Times New Roman"/>
          <w:spacing w:val="4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EPO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o,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SS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hod,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7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al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9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6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ope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(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no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und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and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eady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en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ed,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ece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he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on</w:t>
      </w: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/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ab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2"/>
          <w:szCs w:val="22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ng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l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co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du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ed.</w:t>
      </w:r>
    </w:p>
    <w:p>
      <w:pPr>
        <w:rPr>
          <w:rFonts w:cs="Calibri" w:hAnsi="Calibri" w:eastAsia="Calibri" w:ascii="Calibri"/>
          <w:sz w:val="20"/>
          <w:szCs w:val="20"/>
        </w:rPr>
        <w:jc w:val="left"/>
        <w:spacing w:before="59"/>
        <w:ind w:left="120"/>
      </w:pP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Ta</w:t>
      </w:r>
      <w:r>
        <w:rPr>
          <w:rFonts w:cs="Calibri" w:hAnsi="Calibri" w:eastAsia="Calibri" w:ascii="Calibri"/>
          <w:b/>
          <w:spacing w:val="1"/>
          <w:w w:val="100"/>
          <w:sz w:val="20"/>
          <w:szCs w:val="20"/>
        </w:rPr>
        <w:t>b</w:t>
      </w:r>
      <w:r>
        <w:rPr>
          <w:rFonts w:cs="Calibri" w:hAnsi="Calibri" w:eastAsia="Calibri" w:ascii="Calibri"/>
          <w:b/>
          <w:spacing w:val="-1"/>
          <w:w w:val="100"/>
          <w:sz w:val="20"/>
          <w:szCs w:val="20"/>
        </w:rPr>
        <w:t>l</w:t>
      </w: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b/>
          <w:spacing w:val="-9"/>
          <w:w w:val="100"/>
          <w:sz w:val="20"/>
          <w:szCs w:val="20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1:</w:t>
      </w:r>
      <w:r>
        <w:rPr>
          <w:rFonts w:cs="Times New Roman" w:hAnsi="Times New Roman" w:eastAsia="Times New Roman" w:ascii="Times New Roman"/>
          <w:b/>
          <w:spacing w:val="-6"/>
          <w:w w:val="100"/>
          <w:sz w:val="20"/>
          <w:szCs w:val="20"/>
        </w:rPr>
        <w:t> </w:t>
      </w:r>
      <w:r>
        <w:rPr>
          <w:rFonts w:cs="Calibri" w:hAnsi="Calibri" w:eastAsia="Calibri" w:ascii="Calibri"/>
          <w:b/>
          <w:spacing w:val="-1"/>
          <w:w w:val="100"/>
          <w:sz w:val="20"/>
          <w:szCs w:val="20"/>
        </w:rPr>
        <w:t>W</w:t>
      </w:r>
      <w:r>
        <w:rPr>
          <w:rFonts w:cs="Calibri" w:hAnsi="Calibri" w:eastAsia="Calibri" w:ascii="Calibri"/>
          <w:b/>
          <w:spacing w:val="1"/>
          <w:w w:val="100"/>
          <w:sz w:val="20"/>
          <w:szCs w:val="20"/>
        </w:rPr>
        <w:t>o</w:t>
      </w:r>
      <w:r>
        <w:rPr>
          <w:rFonts w:cs="Calibri" w:hAnsi="Calibri" w:eastAsia="Calibri" w:ascii="Calibri"/>
          <w:b/>
          <w:spacing w:val="1"/>
          <w:w w:val="100"/>
          <w:sz w:val="20"/>
          <w:szCs w:val="20"/>
        </w:rPr>
        <w:t>r</w:t>
      </w: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b/>
          <w:spacing w:val="-9"/>
          <w:w w:val="100"/>
          <w:sz w:val="20"/>
          <w:szCs w:val="20"/>
        </w:rPr>
        <w:t> </w:t>
      </w:r>
      <w:r>
        <w:rPr>
          <w:rFonts w:cs="Calibri" w:hAnsi="Calibri" w:eastAsia="Calibri" w:ascii="Calibri"/>
          <w:b/>
          <w:spacing w:val="1"/>
          <w:w w:val="100"/>
          <w:sz w:val="20"/>
          <w:szCs w:val="20"/>
        </w:rPr>
        <w:t>p</w:t>
      </w:r>
      <w:r>
        <w:rPr>
          <w:rFonts w:cs="Calibri" w:hAnsi="Calibri" w:eastAsia="Calibri" w:ascii="Calibri"/>
          <w:b/>
          <w:spacing w:val="-1"/>
          <w:w w:val="100"/>
          <w:sz w:val="20"/>
          <w:szCs w:val="20"/>
        </w:rPr>
        <w:t>l</w:t>
      </w: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an</w:t>
      </w:r>
      <w:r>
        <w:rPr>
          <w:rFonts w:cs="Times New Roman" w:hAnsi="Times New Roman" w:eastAsia="Times New Roman" w:ascii="Times New Roman"/>
          <w:b/>
          <w:spacing w:val="-7"/>
          <w:w w:val="100"/>
          <w:sz w:val="20"/>
          <w:szCs w:val="20"/>
        </w:rPr>
        <w:t> </w:t>
      </w:r>
      <w:r>
        <w:rPr>
          <w:rFonts w:cs="Calibri" w:hAnsi="Calibri" w:eastAsia="Calibri" w:ascii="Calibri"/>
          <w:b/>
          <w:spacing w:val="-1"/>
          <w:w w:val="100"/>
          <w:sz w:val="20"/>
          <w:szCs w:val="20"/>
        </w:rPr>
        <w:t>f</w:t>
      </w:r>
      <w:r>
        <w:rPr>
          <w:rFonts w:cs="Calibri" w:hAnsi="Calibri" w:eastAsia="Calibri" w:ascii="Calibri"/>
          <w:b/>
          <w:spacing w:val="1"/>
          <w:w w:val="100"/>
          <w:sz w:val="20"/>
          <w:szCs w:val="20"/>
        </w:rPr>
        <w:t>o</w:t>
      </w: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b/>
          <w:spacing w:val="-5"/>
          <w:w w:val="100"/>
          <w:sz w:val="20"/>
          <w:szCs w:val="20"/>
        </w:rPr>
        <w:t> </w:t>
      </w:r>
      <w:r>
        <w:rPr>
          <w:rFonts w:cs="Calibri" w:hAnsi="Calibri" w:eastAsia="Calibri" w:ascii="Calibri"/>
          <w:b/>
          <w:spacing w:val="1"/>
          <w:w w:val="100"/>
          <w:sz w:val="20"/>
          <w:szCs w:val="20"/>
        </w:rPr>
        <w:t>p</w:t>
      </w:r>
      <w:r>
        <w:rPr>
          <w:rFonts w:cs="Calibri" w:hAnsi="Calibri" w:eastAsia="Calibri" w:ascii="Calibri"/>
          <w:b/>
          <w:spacing w:val="1"/>
          <w:w w:val="100"/>
          <w:sz w:val="20"/>
          <w:szCs w:val="20"/>
        </w:rPr>
        <w:t>r</w:t>
      </w:r>
      <w:r>
        <w:rPr>
          <w:rFonts w:cs="Calibri" w:hAnsi="Calibri" w:eastAsia="Calibri" w:ascii="Calibri"/>
          <w:b/>
          <w:spacing w:val="1"/>
          <w:w w:val="100"/>
          <w:sz w:val="20"/>
          <w:szCs w:val="20"/>
        </w:rPr>
        <w:t>o</w:t>
      </w: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je</w:t>
      </w:r>
      <w:r>
        <w:rPr>
          <w:rFonts w:cs="Calibri" w:hAnsi="Calibri" w:eastAsia="Calibri" w:ascii="Calibri"/>
          <w:b/>
          <w:spacing w:val="-2"/>
          <w:w w:val="100"/>
          <w:sz w:val="20"/>
          <w:szCs w:val="20"/>
        </w:rPr>
        <w:t>c</w:t>
      </w: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b/>
          <w:spacing w:val="-10"/>
          <w:w w:val="100"/>
          <w:sz w:val="20"/>
          <w:szCs w:val="20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60</w:t>
      </w:r>
      <w:r>
        <w:rPr>
          <w:rFonts w:cs="Times New Roman" w:hAnsi="Times New Roman" w:eastAsia="Times New Roman" w:ascii="Times New Roman"/>
          <w:b/>
          <w:spacing w:val="-7"/>
          <w:w w:val="100"/>
          <w:sz w:val="20"/>
          <w:szCs w:val="20"/>
        </w:rPr>
        <w:t> </w:t>
      </w:r>
      <w:r>
        <w:rPr>
          <w:rFonts w:cs="Calibri" w:hAnsi="Calibri" w:eastAsia="Calibri" w:ascii="Calibri"/>
          <w:b/>
          <w:spacing w:val="-1"/>
          <w:w w:val="100"/>
          <w:sz w:val="20"/>
          <w:szCs w:val="20"/>
        </w:rPr>
        <w:t>f</w:t>
      </w:r>
      <w:r>
        <w:rPr>
          <w:rFonts w:cs="Calibri" w:hAnsi="Calibri" w:eastAsia="Calibri" w:ascii="Calibri"/>
          <w:b/>
          <w:spacing w:val="1"/>
          <w:w w:val="100"/>
          <w:sz w:val="20"/>
          <w:szCs w:val="20"/>
        </w:rPr>
        <w:t>o</w:t>
      </w: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b/>
          <w:spacing w:val="-5"/>
          <w:w w:val="100"/>
          <w:sz w:val="20"/>
          <w:szCs w:val="20"/>
        </w:rPr>
        <w:t> </w:t>
      </w:r>
      <w:r>
        <w:rPr>
          <w:rFonts w:cs="Calibri" w:hAnsi="Calibri" w:eastAsia="Calibri" w:ascii="Calibri"/>
          <w:b/>
          <w:spacing w:val="1"/>
          <w:w w:val="100"/>
          <w:sz w:val="20"/>
          <w:szCs w:val="20"/>
        </w:rPr>
        <w:t>t</w:t>
      </w:r>
      <w:r>
        <w:rPr>
          <w:rFonts w:cs="Calibri" w:hAnsi="Calibri" w:eastAsia="Calibri" w:ascii="Calibri"/>
          <w:b/>
          <w:spacing w:val="1"/>
          <w:w w:val="100"/>
          <w:sz w:val="20"/>
          <w:szCs w:val="20"/>
        </w:rPr>
        <w:t>h</w:t>
      </w: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b/>
          <w:spacing w:val="-7"/>
          <w:w w:val="100"/>
          <w:sz w:val="20"/>
          <w:szCs w:val="20"/>
        </w:rPr>
        <w:t> </w:t>
      </w:r>
      <w:r>
        <w:rPr>
          <w:rFonts w:cs="Calibri" w:hAnsi="Calibri" w:eastAsia="Calibri" w:ascii="Calibri"/>
          <w:b/>
          <w:spacing w:val="1"/>
          <w:w w:val="100"/>
          <w:sz w:val="20"/>
          <w:szCs w:val="20"/>
        </w:rPr>
        <w:t>p</w:t>
      </w:r>
      <w:r>
        <w:rPr>
          <w:rFonts w:cs="Calibri" w:hAnsi="Calibri" w:eastAsia="Calibri" w:ascii="Calibri"/>
          <w:b/>
          <w:spacing w:val="-2"/>
          <w:w w:val="100"/>
          <w:sz w:val="20"/>
          <w:szCs w:val="20"/>
        </w:rPr>
        <w:t>e</w:t>
      </w:r>
      <w:r>
        <w:rPr>
          <w:rFonts w:cs="Calibri" w:hAnsi="Calibri" w:eastAsia="Calibri" w:ascii="Calibri"/>
          <w:b/>
          <w:spacing w:val="1"/>
          <w:w w:val="100"/>
          <w:sz w:val="20"/>
          <w:szCs w:val="20"/>
        </w:rPr>
        <w:t>r</w:t>
      </w:r>
      <w:r>
        <w:rPr>
          <w:rFonts w:cs="Calibri" w:hAnsi="Calibri" w:eastAsia="Calibri" w:ascii="Calibri"/>
          <w:b/>
          <w:spacing w:val="-1"/>
          <w:w w:val="100"/>
          <w:sz w:val="20"/>
          <w:szCs w:val="20"/>
        </w:rPr>
        <w:t>i</w:t>
      </w:r>
      <w:r>
        <w:rPr>
          <w:rFonts w:cs="Calibri" w:hAnsi="Calibri" w:eastAsia="Calibri" w:ascii="Calibri"/>
          <w:b/>
          <w:spacing w:val="1"/>
          <w:w w:val="100"/>
          <w:sz w:val="20"/>
          <w:szCs w:val="20"/>
        </w:rPr>
        <w:t>o</w:t>
      </w: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b/>
          <w:spacing w:val="-8"/>
          <w:w w:val="100"/>
          <w:sz w:val="20"/>
          <w:szCs w:val="20"/>
        </w:rPr>
        <w:t> </w:t>
      </w:r>
      <w:r>
        <w:rPr>
          <w:rFonts w:cs="Calibri" w:hAnsi="Calibri" w:eastAsia="Calibri" w:ascii="Calibri"/>
          <w:b/>
          <w:spacing w:val="-1"/>
          <w:w w:val="100"/>
          <w:sz w:val="20"/>
          <w:szCs w:val="20"/>
        </w:rPr>
        <w:t>J</w:t>
      </w:r>
      <w:r>
        <w:rPr>
          <w:rFonts w:cs="Calibri" w:hAnsi="Calibri" w:eastAsia="Calibri" w:ascii="Calibri"/>
          <w:b/>
          <w:spacing w:val="1"/>
          <w:w w:val="100"/>
          <w:sz w:val="20"/>
          <w:szCs w:val="20"/>
        </w:rPr>
        <w:t>u</w:t>
      </w:r>
      <w:r>
        <w:rPr>
          <w:rFonts w:cs="Calibri" w:hAnsi="Calibri" w:eastAsia="Calibri" w:ascii="Calibri"/>
          <w:b/>
          <w:spacing w:val="-1"/>
          <w:w w:val="100"/>
          <w:sz w:val="20"/>
          <w:szCs w:val="20"/>
        </w:rPr>
        <w:t>l</w:t>
      </w: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b/>
          <w:spacing w:val="-8"/>
          <w:w w:val="100"/>
          <w:sz w:val="20"/>
          <w:szCs w:val="20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2016</w:t>
      </w:r>
      <w:r>
        <w:rPr>
          <w:rFonts w:cs="Times New Roman" w:hAnsi="Times New Roman" w:eastAsia="Times New Roman" w:ascii="Times New Roman"/>
          <w:b/>
          <w:spacing w:val="-9"/>
          <w:w w:val="100"/>
          <w:sz w:val="20"/>
          <w:szCs w:val="20"/>
        </w:rPr>
        <w:t> </w:t>
      </w:r>
      <w:r>
        <w:rPr>
          <w:rFonts w:cs="Calibri" w:hAnsi="Calibri" w:eastAsia="Calibri" w:ascii="Calibri"/>
          <w:b/>
          <w:spacing w:val="3"/>
          <w:w w:val="100"/>
          <w:sz w:val="20"/>
          <w:szCs w:val="20"/>
        </w:rPr>
        <w:t>t</w:t>
      </w: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b/>
          <w:spacing w:val="-6"/>
          <w:w w:val="100"/>
          <w:sz w:val="20"/>
          <w:szCs w:val="20"/>
        </w:rPr>
        <w:t> </w:t>
      </w:r>
      <w:r>
        <w:rPr>
          <w:rFonts w:cs="Calibri" w:hAnsi="Calibri" w:eastAsia="Calibri" w:ascii="Calibri"/>
          <w:b/>
          <w:spacing w:val="-1"/>
          <w:w w:val="100"/>
          <w:sz w:val="20"/>
          <w:szCs w:val="20"/>
        </w:rPr>
        <w:t>D</w:t>
      </w: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e</w:t>
      </w:r>
      <w:r>
        <w:rPr>
          <w:rFonts w:cs="Calibri" w:hAnsi="Calibri" w:eastAsia="Calibri" w:ascii="Calibri"/>
          <w:b/>
          <w:spacing w:val="1"/>
          <w:w w:val="100"/>
          <w:sz w:val="20"/>
          <w:szCs w:val="20"/>
        </w:rPr>
        <w:t>c</w:t>
      </w: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e</w:t>
      </w:r>
      <w:r>
        <w:rPr>
          <w:rFonts w:cs="Calibri" w:hAnsi="Calibri" w:eastAsia="Calibri" w:ascii="Calibri"/>
          <w:b/>
          <w:spacing w:val="1"/>
          <w:w w:val="100"/>
          <w:sz w:val="20"/>
          <w:szCs w:val="20"/>
        </w:rPr>
        <w:t>m</w:t>
      </w:r>
      <w:r>
        <w:rPr>
          <w:rFonts w:cs="Calibri" w:hAnsi="Calibri" w:eastAsia="Calibri" w:ascii="Calibri"/>
          <w:b/>
          <w:spacing w:val="1"/>
          <w:w w:val="100"/>
          <w:sz w:val="20"/>
          <w:szCs w:val="20"/>
        </w:rPr>
        <w:t>b</w:t>
      </w: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er</w:t>
      </w:r>
      <w:r>
        <w:rPr>
          <w:rFonts w:cs="Times New Roman" w:hAnsi="Times New Roman" w:eastAsia="Times New Roman" w:ascii="Times New Roman"/>
          <w:b/>
          <w:spacing w:val="-12"/>
          <w:w w:val="100"/>
          <w:sz w:val="20"/>
          <w:szCs w:val="20"/>
        </w:rPr>
        <w:t> </w:t>
      </w:r>
      <w:r>
        <w:rPr>
          <w:rFonts w:cs="Calibri" w:hAnsi="Calibri" w:eastAsia="Calibri" w:ascii="Calibri"/>
          <w:b/>
          <w:spacing w:val="0"/>
          <w:w w:val="100"/>
          <w:sz w:val="20"/>
          <w:szCs w:val="20"/>
        </w:rPr>
        <w:t>2017.</w:t>
      </w:r>
      <w:r>
        <w:rPr>
          <w:rFonts w:cs="Calibri" w:hAnsi="Calibri" w:eastAsia="Calibri" w:ascii="Calibri"/>
          <w:spacing w:val="0"/>
          <w:w w:val="100"/>
          <w:sz w:val="20"/>
          <w:szCs w:val="20"/>
        </w:rPr>
      </w:r>
    </w:p>
    <w:p>
      <w:pPr>
        <w:rPr>
          <w:sz w:val="11"/>
          <w:szCs w:val="11"/>
        </w:rPr>
        <w:jc w:val="left"/>
        <w:spacing w:before="6" w:lineRule="exact" w:line="100"/>
      </w:pPr>
      <w:r>
        <w:rPr>
          <w:sz w:val="11"/>
          <w:szCs w:val="11"/>
        </w:rPr>
      </w:r>
    </w:p>
    <w:tbl>
      <w:tblPr>
        <w:tblW w:w="0" w:type="auto"/>
        <w:tblLook w:val="01E0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/>
      <w:tr>
        <w:trPr>
          <w:trHeight w:val="228" w:hRule="exact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2016-17</w:t>
            </w:r>
            <w:r>
              <w:rPr>
                <w:rFonts w:cs="Times New Roman" w:hAnsi="Times New Roman" w:eastAsia="Times New Roman" w:ascii="Times New Roman"/>
                <w:b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Tasks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0"/>
            </w:pP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</w:r>
          </w:p>
        </w:tc>
      </w:tr>
      <w:tr>
        <w:trPr>
          <w:trHeight w:val="890" w:hRule="exact"/>
        </w:trPr>
        <w:tc>
          <w:tcPr>
            <w:tcW w:w="1243" w:type="dxa"/>
            <w:vMerge w:val="restart"/>
            <w:tcBorders>
              <w:top w:val="single" w:sz="5" w:space="0" w:color="000000"/>
              <w:left w:val="nil" w:sz="6" w:space="0" w:color="auto"/>
              <w:right w:val="nil" w:sz="6" w:space="0" w:color="auto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center"/>
              <w:ind w:left="125" w:right="126" w:firstLine="1"/>
            </w:pP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1.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st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se</w:t>
            </w:r>
            <w:r>
              <w:rPr>
                <w:rFonts w:cs="Times New Roman" w:hAnsi="Times New Roman" w:eastAsia="Times New Roman" w:ascii="Times New Roman"/>
                <w:b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3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2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b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Times New Roman" w:hAnsi="Times New Roman" w:eastAsia="Times New Roman" w:ascii="Times New Roman"/>
                <w:b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ata</w:t>
            </w:r>
            <w:r>
              <w:rPr>
                <w:rFonts w:cs="Times New Roman" w:hAnsi="Times New Roman" w:eastAsia="Times New Roman" w:ascii="Times New Roman"/>
                <w:b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sam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mat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w</w:t>
            </w:r>
            <w:r>
              <w:rPr>
                <w:rFonts w:cs="Times New Roman" w:hAnsi="Times New Roman" w:eastAsia="Times New Roman" w:ascii="Times New Roman"/>
                <w:b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b/>
                <w:spacing w:val="2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mat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both"/>
              <w:ind w:left="102" w:right="65"/>
            </w:pP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w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rmat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ava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/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rab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x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ry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ata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1"/>
              <w:ind w:left="102" w:right="74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2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2016-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2016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1"/>
              <w:ind w:left="100" w:right="74"/>
            </w:pP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fy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ts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ava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t,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ral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x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t,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y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an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tak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.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2014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ta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w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a.</w:t>
            </w:r>
          </w:p>
        </w:tc>
      </w:tr>
      <w:tr>
        <w:trPr>
          <w:trHeight w:val="670" w:hRule="exact"/>
        </w:trPr>
        <w:tc>
          <w:tcPr>
            <w:tcW w:w="1243" w:type="dxa"/>
            <w:vMerge w:val=""/>
            <w:tcBorders>
              <w:left w:val="nil" w:sz="6" w:space="0" w:color="auto"/>
              <w:right w:val="nil" w:sz="6" w:space="0" w:color="auto"/>
            </w:tcBorders>
          </w:tcPr>
          <w:p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take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      </w:t>
            </w:r>
            <w:r>
              <w:rPr>
                <w:rFonts w:cs="Times New Roman" w:hAnsi="Times New Roman" w:eastAsia="Times New Roman" w:ascii="Times New Roman"/>
                <w:spacing w:val="1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      </w:t>
            </w:r>
            <w:r>
              <w:rPr>
                <w:rFonts w:cs="Times New Roman" w:hAnsi="Times New Roman" w:eastAsia="Times New Roman" w:ascii="Times New Roman"/>
                <w:spacing w:val="1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1"/>
              <w:ind w:left="102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/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rab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2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2016-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1"/>
              <w:ind w:left="102"/>
            </w:pP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0"/>
            </w:pP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ral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var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mat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cs="Times New Roman" w:hAnsi="Times New Roman" w:eastAsia="Times New Roman" w:ascii="Times New Roman"/>
                <w:spacing w:val="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.</w:t>
            </w:r>
            <w:r>
              <w:rPr>
                <w:rFonts w:cs="Times New Roman" w:hAnsi="Times New Roman" w:eastAsia="Times New Roman" w:ascii="Times New Roman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q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at-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2"/>
              <w:ind w:left="100" w:right="73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rv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rs</w:t>
            </w:r>
            <w:r>
              <w:rPr>
                <w:rFonts w:cs="Times New Roman" w:hAnsi="Times New Roman" w:eastAsia="Times New Roman" w:ascii="Times New Roman"/>
                <w:spacing w:val="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are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tr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1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cs="Times New Roman" w:hAnsi="Times New Roman" w:eastAsia="Times New Roman" w:ascii="Times New Roman"/>
                <w:spacing w:val="1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ta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rm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ts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3.</w:t>
            </w:r>
          </w:p>
        </w:tc>
      </w:tr>
      <w:tr>
        <w:trPr>
          <w:trHeight w:val="667" w:hRule="exact"/>
        </w:trPr>
        <w:tc>
          <w:tcPr>
            <w:tcW w:w="1243" w:type="dxa"/>
            <w:vMerge w:val=""/>
            <w:tcBorders>
              <w:left w:val="nil" w:sz="6" w:space="0" w:color="auto"/>
              <w:right w:val="nil" w:sz="6" w:space="0" w:color="auto"/>
            </w:tcBorders>
          </w:tcPr>
          <w:p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take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     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     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th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2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2016-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0"/>
            </w:pP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x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ar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-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th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rate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/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y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0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ata</w:t>
            </w:r>
            <w:r>
              <w:rPr>
                <w:rFonts w:cs="Times New Roman" w:hAnsi="Times New Roman" w:eastAsia="Times New Roman" w:ascii="Times New Roman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x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re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te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cs="Times New Roman" w:hAnsi="Times New Roman" w:eastAsia="Times New Roman" w:ascii="Times New Roman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cs="Times New Roman" w:hAnsi="Times New Roman" w:eastAsia="Times New Roman" w:ascii="Times New Roman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Times New Roman" w:hAnsi="Times New Roman" w:eastAsia="Times New Roman" w:ascii="Times New Roman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rab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cs="Times New Roman" w:hAnsi="Times New Roman" w:eastAsia="Times New Roman" w:ascii="Times New Roman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rab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1" w:lineRule="exact" w:line="200"/>
              <w:ind w:left="100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.</w:t>
            </w:r>
          </w:p>
        </w:tc>
      </w:tr>
      <w:tr>
        <w:trPr>
          <w:trHeight w:val="1080" w:hRule="exact"/>
        </w:trPr>
        <w:tc>
          <w:tcPr>
            <w:tcW w:w="1243" w:type="dxa"/>
            <w:vMerge w:val=""/>
            <w:tcBorders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1"/>
              <w:ind w:left="102" w:right="70"/>
            </w:pP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ata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y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w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ata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1"/>
              <w:ind w:left="102" w:right="72"/>
            </w:pP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Mar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2017-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both"/>
              <w:ind w:left="100" w:right="73"/>
            </w:pP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fy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k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are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w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rt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ke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mate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rab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am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mat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var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.</w:t>
            </w:r>
          </w:p>
        </w:tc>
      </w:tr>
      <w:tr>
        <w:trPr>
          <w:trHeight w:val="670" w:hRule="exact"/>
        </w:trPr>
        <w:tc>
          <w:tcPr>
            <w:tcW w:w="1243" w:type="dxa"/>
            <w:vMerge w:val="restart"/>
            <w:tcBorders>
              <w:top w:val="single" w:sz="5" w:space="0" w:color="000000"/>
              <w:left w:val="nil" w:sz="6" w:space="0" w:color="auto"/>
              <w:right w:val="nil" w:sz="6" w:space="0" w:color="auto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center"/>
              <w:spacing w:lineRule="exact" w:line="200"/>
              <w:ind w:left="149" w:right="152"/>
            </w:pP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2.</w:t>
            </w:r>
            <w:r>
              <w:rPr>
                <w:rFonts w:cs="Times New Roman" w:hAnsi="Times New Roman" w:eastAsia="Times New Roman" w:ascii="Times New Roman"/>
                <w:b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x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center"/>
              <w:spacing w:before="1"/>
              <w:ind w:left="120" w:right="121" w:hanging="2"/>
            </w:pP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sam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b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ta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ast</w:t>
            </w:r>
            <w:r>
              <w:rPr>
                <w:rFonts w:cs="Times New Roman" w:hAnsi="Times New Roman" w:eastAsia="Times New Roman" w:ascii="Times New Roman"/>
                <w:b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se</w:t>
            </w:r>
            <w:r>
              <w:rPr>
                <w:rFonts w:cs="Times New Roman" w:hAnsi="Times New Roman" w:eastAsia="Times New Roman" w:ascii="Times New Roman"/>
                <w:b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3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2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ata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w</w:t>
            </w:r>
            <w:r>
              <w:rPr>
                <w:rFonts w:cs="Times New Roman" w:hAnsi="Times New Roman" w:eastAsia="Times New Roman" w:ascii="Times New Roman"/>
                <w:spacing w:val="1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ava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1"/>
              <w:ind w:left="102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ata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2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2016-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1"/>
              <w:ind w:left="102"/>
            </w:pP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Mar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0"/>
            </w:pP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rk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th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CMMs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ata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ts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(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Ja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)</w:t>
            </w:r>
          </w:p>
          <w:p>
            <w:pPr>
              <w:rPr>
                <w:sz w:val="20"/>
                <w:szCs w:val="20"/>
              </w:rPr>
              <w:jc w:val="left"/>
              <w:spacing w:before="19" w:lineRule="exact" w:line="200"/>
            </w:pPr>
            <w:r>
              <w:rPr>
                <w:sz w:val="20"/>
                <w:szCs w:val="20"/>
              </w:rPr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ind w:left="100"/>
            </w:pP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rat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am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rm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ramme</w:t>
            </w:r>
          </w:p>
        </w:tc>
      </w:tr>
      <w:tr>
        <w:trPr>
          <w:trHeight w:val="670" w:hRule="exact"/>
        </w:trPr>
        <w:tc>
          <w:tcPr>
            <w:tcW w:w="1243" w:type="dxa"/>
            <w:vMerge w:val=""/>
            <w:tcBorders>
              <w:left w:val="nil" w:sz="6" w:space="0" w:color="auto"/>
              <w:right w:val="nil" w:sz="6" w:space="0" w:color="auto"/>
            </w:tcBorders>
          </w:tcPr>
          <w:p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w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ava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1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cs="Times New Roman" w:hAnsi="Times New Roman" w:eastAsia="Times New Roman" w:ascii="Times New Roman"/>
                <w:spacing w:val="1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  </w:t>
            </w:r>
            <w:r>
              <w:rPr>
                <w:rFonts w:cs="Times New Roman" w:hAnsi="Times New Roman" w:eastAsia="Times New Roman" w:ascii="Times New Roman"/>
                <w:spacing w:val="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  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  </w:t>
            </w:r>
            <w:r>
              <w:rPr>
                <w:rFonts w:cs="Times New Roman" w:hAnsi="Times New Roman" w:eastAsia="Times New Roman" w:ascii="Times New Roman"/>
                <w:spacing w:val="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h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1"/>
              <w:ind w:left="102"/>
            </w:pP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2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2016-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2016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0"/>
            </w:pP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ata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rm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: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al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0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th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q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ata,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.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1"/>
              <w:ind w:left="100"/>
            </w:pP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th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.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It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rt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.</w:t>
            </w:r>
          </w:p>
        </w:tc>
      </w:tr>
      <w:tr>
        <w:trPr>
          <w:trHeight w:val="869" w:hRule="exact"/>
        </w:trPr>
        <w:tc>
          <w:tcPr>
            <w:tcW w:w="1243" w:type="dxa"/>
            <w:vMerge w:val=""/>
            <w:tcBorders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3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Times New Roman" w:hAnsi="Times New Roman" w:eastAsia="Times New Roman" w:ascii="Times New Roman"/>
                <w:spacing w:val="3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3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cs="Times New Roman" w:hAnsi="Times New Roman" w:eastAsia="Times New Roman" w:ascii="Times New Roman"/>
                <w:spacing w:val="3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3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3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3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O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2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2016-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0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te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Times New Roman" w:hAnsi="Times New Roman" w:eastAsia="Times New Roman" w:ascii="Times New Roman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rk</w:t>
            </w:r>
            <w:r>
              <w:rPr>
                <w:rFonts w:cs="Times New Roman" w:hAnsi="Times New Roman" w:eastAsia="Times New Roman" w:ascii="Times New Roman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k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t.</w:t>
            </w:r>
            <w:r>
              <w:rPr>
                <w:rFonts w:cs="Times New Roman" w:hAnsi="Times New Roman" w:eastAsia="Times New Roman" w:ascii="Times New Roman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rk</w:t>
            </w:r>
            <w:r>
              <w:rPr>
                <w:rFonts w:cs="Times New Roman" w:hAnsi="Times New Roman" w:eastAsia="Times New Roman" w:ascii="Times New Roman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ay</w:t>
            </w:r>
            <w:r>
              <w:rPr>
                <w:rFonts w:cs="Times New Roman" w:hAnsi="Times New Roman" w:eastAsia="Times New Roman" w:ascii="Times New Roman"/>
                <w:spacing w:val="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0"/>
            </w:pP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an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an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rk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arn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x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.</w:t>
            </w:r>
          </w:p>
        </w:tc>
      </w:tr>
      <w:tr>
        <w:trPr>
          <w:trHeight w:val="667" w:hRule="exact"/>
        </w:trPr>
        <w:tc>
          <w:tcPr>
            <w:tcW w:w="1243" w:type="dxa"/>
            <w:vMerge w:val="restart"/>
            <w:tcBorders>
              <w:top w:val="single" w:sz="5" w:space="0" w:color="000000"/>
              <w:left w:val="nil" w:sz="6" w:space="0" w:color="auto"/>
              <w:right w:val="nil" w:sz="6" w:space="0" w:color="auto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center"/>
              <w:spacing w:lineRule="exact" w:line="200"/>
              <w:ind w:left="77" w:right="78"/>
            </w:pP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3.</w:t>
            </w:r>
            <w:r>
              <w:rPr>
                <w:rFonts w:cs="Times New Roman" w:hAnsi="Times New Roman" w:eastAsia="Times New Roman" w:ascii="Times New Roman"/>
                <w:b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2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center"/>
              <w:spacing w:lineRule="exact" w:line="200"/>
              <w:ind w:left="214" w:right="214"/>
            </w:pP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center"/>
              <w:spacing w:before="1"/>
              <w:ind w:left="140" w:right="144" w:firstLine="4"/>
            </w:pP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cs="Times New Roman" w:hAnsi="Times New Roman" w:eastAsia="Times New Roman" w:ascii="Times New Roman"/>
                <w:b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se</w:t>
            </w:r>
            <w:r>
              <w:rPr>
                <w:rFonts w:cs="Times New Roman" w:hAnsi="Times New Roman" w:eastAsia="Times New Roman" w:ascii="Times New Roman"/>
                <w:b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b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Calibri" w:hAnsi="Calibri" w:eastAsia="Calibri" w:ascii="Calibri"/>
                <w:b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cs="Times New Roman" w:hAnsi="Times New Roman" w:eastAsia="Times New Roman" w:ascii="Times New Roman"/>
                <w:b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3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b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b/>
                <w:spacing w:val="2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b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   </w:t>
            </w:r>
            <w:r>
              <w:rPr>
                <w:rFonts w:cs="Times New Roman" w:hAnsi="Times New Roman" w:eastAsia="Times New Roman" w:ascii="Times New Roman"/>
                <w:spacing w:val="1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   </w:t>
            </w:r>
            <w:r>
              <w:rPr>
                <w:rFonts w:cs="Times New Roman" w:hAnsi="Times New Roman" w:eastAsia="Times New Roman" w:ascii="Times New Roman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   </w:t>
            </w:r>
            <w:r>
              <w:rPr>
                <w:rFonts w:cs="Times New Roman" w:hAnsi="Times New Roman" w:eastAsia="Times New Roman" w:ascii="Times New Roman"/>
                <w:spacing w:val="1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   </w:t>
            </w:r>
            <w:r>
              <w:rPr>
                <w:rFonts w:cs="Times New Roman" w:hAnsi="Times New Roman" w:eastAsia="Times New Roman" w:ascii="Times New Roman"/>
                <w:spacing w:val="1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   </w:t>
            </w:r>
            <w:r>
              <w:rPr>
                <w:rFonts w:cs="Times New Roman" w:hAnsi="Times New Roman" w:eastAsia="Times New Roman" w:ascii="Times New Roman"/>
                <w:spacing w:val="1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rta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   </w:t>
            </w:r>
            <w:r>
              <w:rPr>
                <w:rFonts w:cs="Times New Roman" w:hAnsi="Times New Roman" w:eastAsia="Times New Roman" w:ascii="Times New Roman"/>
                <w:spacing w:val="1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h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1" w:lineRule="exact" w:line="200"/>
              <w:ind w:left="102"/>
            </w:pP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1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2017-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0"/>
            </w:pP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ava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rr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ams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(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2016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)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.</w:t>
            </w:r>
          </w:p>
        </w:tc>
      </w:tr>
      <w:tr>
        <w:trPr>
          <w:trHeight w:val="451" w:hRule="exact"/>
        </w:trPr>
        <w:tc>
          <w:tcPr>
            <w:tcW w:w="1243" w:type="dxa"/>
            <w:vMerge w:val=""/>
            <w:tcBorders>
              <w:left w:val="nil" w:sz="6" w:space="0" w:color="auto"/>
              <w:right w:val="nil" w:sz="6" w:space="0" w:color="auto"/>
            </w:tcBorders>
          </w:tcPr>
          <w:p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1"/>
              <w:ind w:left="102" w:right="67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2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2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2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ata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1"/>
              <w:ind w:left="102" w:right="74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2017-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ind w:left="100"/>
            </w:pP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q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ty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tra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ry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.</w:t>
            </w:r>
          </w:p>
        </w:tc>
      </w:tr>
      <w:tr>
        <w:trPr>
          <w:trHeight w:val="1109" w:hRule="exact"/>
        </w:trPr>
        <w:tc>
          <w:tcPr>
            <w:tcW w:w="1243" w:type="dxa"/>
            <w:vMerge w:val=""/>
            <w:tcBorders>
              <w:left w:val="nil" w:sz="6" w:space="0" w:color="auto"/>
              <w:right w:val="nil" w:sz="6" w:space="0" w:color="auto"/>
            </w:tcBorders>
          </w:tcPr>
          <w:p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4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at-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4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cs="Times New Roman" w:hAnsi="Times New Roman" w:eastAsia="Times New Roman" w:ascii="Times New Roman"/>
                <w:spacing w:val="4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rt</w:t>
            </w:r>
            <w:r>
              <w:rPr>
                <w:rFonts w:cs="Times New Roman" w:hAnsi="Times New Roman" w:eastAsia="Times New Roman" w:ascii="Times New Roman"/>
                <w:spacing w:val="4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4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ry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ramme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2017-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both"/>
              <w:spacing w:lineRule="exact" w:line="200"/>
              <w:ind w:left="100" w:right="78"/>
            </w:pP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Irr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t,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ary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mat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ty</w:t>
            </w:r>
            <w:r>
              <w:rPr>
                <w:rFonts w:cs="Times New Roman" w:hAnsi="Times New Roman" w:eastAsia="Times New Roman" w:ascii="Times New Roman"/>
                <w:spacing w:val="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both"/>
              <w:spacing w:lineRule="exact" w:line="200"/>
              <w:ind w:left="100" w:right="74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rt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.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q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ata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.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k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p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re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both"/>
              <w:spacing w:before="1"/>
              <w:ind w:left="100" w:right="73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an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ata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are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ava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rk.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If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rate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ata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an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an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al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rmat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9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mat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Times New Roman" w:hAnsi="Times New Roman" w:eastAsia="Times New Roman" w:ascii="Times New Roman"/>
                <w:spacing w:val="-1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1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cs="Times New Roman" w:hAnsi="Times New Roman" w:eastAsia="Times New Roman" w:ascii="Times New Roman"/>
                <w:spacing w:val="-1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(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2016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)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.</w:t>
            </w:r>
          </w:p>
        </w:tc>
      </w:tr>
      <w:tr>
        <w:trPr>
          <w:trHeight w:val="670" w:hRule="exact"/>
        </w:trPr>
        <w:tc>
          <w:tcPr>
            <w:tcW w:w="1243" w:type="dxa"/>
            <w:vMerge w:val=""/>
            <w:tcBorders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/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cs="Times New Roman" w:hAnsi="Times New Roman" w:eastAsia="Times New Roman" w:ascii="Times New Roman"/>
                <w:spacing w:val="-1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rt</w:t>
            </w:r>
            <w:r>
              <w:rPr>
                <w:rFonts w:cs="Times New Roman" w:hAnsi="Times New Roman" w:eastAsia="Times New Roman" w:ascii="Times New Roman"/>
                <w:spacing w:val="-2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g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0"/>
                <w:w w:val="100"/>
                <w:sz w:val="18"/>
                <w:szCs w:val="18"/>
              </w:rPr>
              <w:t> </w:t>
            </w:r>
            <w:r>
              <w:rPr>
                <w:rFonts w:cs="Times New Roman" w:hAnsi="Times New Roman" w:eastAsia="Times New Roman" w:ascii="Times New Roman"/>
                <w:spacing w:val="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2017-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2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2017</w:t>
            </w:r>
          </w:p>
        </w:tc>
        <w:tc>
          <w:tcPr>
            <w:tcW w:w="9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0"/>
            </w:pP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g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y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ar,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C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-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are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-8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3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,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  <w:r>
              <w:rPr>
                <w:rFonts w:cs="Times New Roman" w:hAnsi="Times New Roman" w:eastAsia="Times New Roman" w:ascii="Times New Roman"/>
                <w:spacing w:val="-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make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7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re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lineRule="exact" w:line="200"/>
              <w:ind w:left="100"/>
            </w:pP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ff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h</w:t>
            </w:r>
            <w:r>
              <w:rPr>
                <w:rFonts w:cs="Times New Roman" w:hAnsi="Times New Roman" w:eastAsia="Times New Roman" w:ascii="Times New Roman"/>
                <w:spacing w:val="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w</w:t>
            </w:r>
            <w:r>
              <w:rPr>
                <w:rFonts w:cs="Times New Roman" w:hAnsi="Times New Roman" w:eastAsia="Times New Roman" w:ascii="Times New Roman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ata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w</w:t>
            </w:r>
            <w:r>
              <w:rPr>
                <w:rFonts w:cs="Times New Roman" w:hAnsi="Times New Roman" w:eastAsia="Times New Roman" w:ascii="Times New Roman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n</w:t>
            </w:r>
            <w:r>
              <w:rPr>
                <w:rFonts w:cs="Times New Roman" w:hAnsi="Times New Roman" w:eastAsia="Times New Roman" w:ascii="Times New Roman"/>
                <w:spacing w:val="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C-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.</w:t>
            </w:r>
            <w:r>
              <w:rPr>
                <w:rFonts w:cs="Times New Roman" w:hAnsi="Times New Roman" w:eastAsia="Times New Roman" w:ascii="Times New Roman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l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o</w:t>
            </w:r>
            <w:r>
              <w:rPr>
                <w:rFonts w:cs="Times New Roman" w:hAnsi="Times New Roman" w:eastAsia="Times New Roman" w:ascii="Times New Roman"/>
                <w:spacing w:val="6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f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x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ty</w:t>
            </w:r>
            <w:r>
              <w:rPr>
                <w:rFonts w:cs="Times New Roman" w:hAnsi="Times New Roman" w:eastAsia="Times New Roman" w:ascii="Times New Roman"/>
                <w:spacing w:val="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to</w:t>
            </w:r>
          </w:p>
          <w:p>
            <w:pPr>
              <w:rPr>
                <w:rFonts w:cs="Calibri" w:hAnsi="Calibri" w:eastAsia="Calibri" w:ascii="Calibri"/>
                <w:sz w:val="18"/>
                <w:szCs w:val="18"/>
              </w:rPr>
              <w:jc w:val="left"/>
              <w:spacing w:before="1"/>
              <w:ind w:left="100"/>
            </w:pP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a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e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w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/r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v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s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m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d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3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u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l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n</w:t>
            </w:r>
            <w:r>
              <w:rPr>
                <w:rFonts w:cs="Calibri" w:hAnsi="Calibri" w:eastAsia="Calibri" w:ascii="Calibri"/>
                <w:spacing w:val="2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d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b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y</w:t>
            </w:r>
            <w:r>
              <w:rPr>
                <w:rFonts w:cs="Times New Roman" w:hAnsi="Times New Roman" w:eastAsia="Times New Roman" w:ascii="Times New Roman"/>
                <w:spacing w:val="-4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h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i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s</w:t>
            </w:r>
            <w:r>
              <w:rPr>
                <w:rFonts w:cs="Times New Roman" w:hAnsi="Times New Roman" w:eastAsia="Times New Roman" w:ascii="Times New Roman"/>
                <w:spacing w:val="-5"/>
                <w:w w:val="100"/>
                <w:sz w:val="18"/>
                <w:szCs w:val="18"/>
              </w:rPr>
              <w:t> 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p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r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o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j</w:t>
            </w:r>
            <w:r>
              <w:rPr>
                <w:rFonts w:cs="Calibri" w:hAnsi="Calibri" w:eastAsia="Calibri" w:ascii="Calibri"/>
                <w:spacing w:val="-1"/>
                <w:w w:val="100"/>
                <w:sz w:val="18"/>
                <w:szCs w:val="18"/>
              </w:rPr>
              <w:t>e</w:t>
            </w:r>
            <w:r>
              <w:rPr>
                <w:rFonts w:cs="Calibri" w:hAnsi="Calibri" w:eastAsia="Calibri" w:ascii="Calibri"/>
                <w:spacing w:val="1"/>
                <w:w w:val="100"/>
                <w:sz w:val="18"/>
                <w:szCs w:val="18"/>
              </w:rPr>
              <w:t>c</w:t>
            </w:r>
            <w:r>
              <w:rPr>
                <w:rFonts w:cs="Calibri" w:hAnsi="Calibri" w:eastAsia="Calibri" w:ascii="Calibri"/>
                <w:spacing w:val="0"/>
                <w:w w:val="100"/>
                <w:sz w:val="18"/>
                <w:szCs w:val="18"/>
              </w:rPr>
              <w:t>t.</w:t>
            </w:r>
          </w:p>
        </w:tc>
      </w:tr>
    </w:tbl>
    <w:p>
      <w:pPr>
        <w:sectPr>
          <w:pgSz w:w="16840" w:h="11900" w:orient="landscape"/>
          <w:pgMar w:top="1080" w:bottom="280" w:left="1020" w:right="1160"/>
        </w:sectPr>
      </w:pP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spacing w:before="76"/>
        <w:ind w:left="120"/>
      </w:pP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4.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   </w:t>
      </w:r>
      <w:r>
        <w:rPr>
          <w:rFonts w:cs="Times New Roman" w:hAnsi="Times New Roman" w:eastAsia="Times New Roman" w:ascii="Times New Roman"/>
          <w:b/>
          <w:spacing w:val="15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AC</w:t>
      </w:r>
      <w:r>
        <w:rPr>
          <w:rFonts w:cs="Times New Roman" w:hAnsi="Times New Roman" w:eastAsia="Times New Roman" w:ascii="Times New Roman"/>
          <w:b/>
          <w:spacing w:val="-2"/>
          <w:w w:val="100"/>
          <w:sz w:val="24"/>
          <w:szCs w:val="24"/>
        </w:rPr>
        <w:t>K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O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W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L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b/>
          <w:spacing w:val="2"/>
          <w:w w:val="100"/>
          <w:sz w:val="24"/>
          <w:szCs w:val="24"/>
        </w:rPr>
        <w:t>D</w:t>
      </w:r>
      <w:r>
        <w:rPr>
          <w:rFonts w:cs="Times New Roman" w:hAnsi="Times New Roman" w:eastAsia="Times New Roman" w:ascii="Times New Roman"/>
          <w:b/>
          <w:spacing w:val="-2"/>
          <w:w w:val="100"/>
          <w:sz w:val="24"/>
          <w:szCs w:val="24"/>
        </w:rPr>
        <w:t>G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b/>
          <w:spacing w:val="-1"/>
          <w:w w:val="100"/>
          <w:sz w:val="24"/>
          <w:szCs w:val="24"/>
        </w:rPr>
        <w:t>M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N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T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</w:r>
    </w:p>
    <w:p>
      <w:pPr>
        <w:rPr>
          <w:sz w:val="24"/>
          <w:szCs w:val="24"/>
        </w:rPr>
        <w:jc w:val="left"/>
        <w:spacing w:before="9" w:lineRule="exact" w:line="240"/>
      </w:pPr>
      <w:r>
        <w:rPr>
          <w:sz w:val="24"/>
          <w:szCs w:val="24"/>
        </w:rPr>
      </w:r>
    </w:p>
    <w:p>
      <w:pPr>
        <w:rPr>
          <w:rFonts w:cs="Times New Roman" w:hAnsi="Times New Roman" w:eastAsia="Times New Roman" w:ascii="Times New Roman"/>
          <w:sz w:val="22"/>
          <w:szCs w:val="22"/>
        </w:rPr>
        <w:jc w:val="left"/>
        <w:ind w:left="120"/>
      </w:pPr>
      <w:r>
        <w:rPr>
          <w:rFonts w:cs="Times New Roman" w:hAnsi="Times New Roman" w:eastAsia="Times New Roman" w:ascii="Times New Roman"/>
          <w:spacing w:val="2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k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f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nded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by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PFC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ou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g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r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j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2"/>
          <w:szCs w:val="22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6</w:t>
      </w:r>
      <w:r>
        <w:rPr>
          <w:rFonts w:cs="Times New Roman" w:hAnsi="Times New Roman" w:eastAsia="Times New Roman" w:ascii="Times New Roman"/>
          <w:spacing w:val="-2"/>
          <w:w w:val="100"/>
          <w:sz w:val="22"/>
          <w:szCs w:val="22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2"/>
          <w:szCs w:val="22"/>
        </w:rPr>
        <w:t>.</w:t>
      </w:r>
    </w:p>
    <w:p>
      <w:pPr>
        <w:rPr>
          <w:sz w:val="11"/>
          <w:szCs w:val="11"/>
        </w:rPr>
        <w:jc w:val="left"/>
        <w:spacing w:before="1" w:lineRule="exact" w:line="100"/>
      </w:pPr>
      <w:r>
        <w:rPr>
          <w:sz w:val="11"/>
          <w:szCs w:val="11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4"/>
          <w:szCs w:val="24"/>
        </w:rPr>
        <w:jc w:val="left"/>
        <w:ind w:left="120"/>
      </w:pP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5.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   </w:t>
      </w:r>
      <w:r>
        <w:rPr>
          <w:rFonts w:cs="Times New Roman" w:hAnsi="Times New Roman" w:eastAsia="Times New Roman" w:ascii="Times New Roman"/>
          <w:b/>
          <w:spacing w:val="15"/>
          <w:w w:val="100"/>
          <w:sz w:val="24"/>
          <w:szCs w:val="24"/>
        </w:rPr>
        <w:t> 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R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b/>
          <w:spacing w:val="-3"/>
          <w:w w:val="100"/>
          <w:sz w:val="24"/>
          <w:szCs w:val="24"/>
        </w:rPr>
        <w:t>F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R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NC</w:t>
      </w:r>
      <w:r>
        <w:rPr>
          <w:rFonts w:cs="Times New Roman" w:hAnsi="Times New Roman" w:eastAsia="Times New Roman" w:ascii="Times New Roman"/>
          <w:b/>
          <w:spacing w:val="1"/>
          <w:w w:val="100"/>
          <w:sz w:val="24"/>
          <w:szCs w:val="24"/>
        </w:rPr>
        <w:t>E</w:t>
      </w:r>
      <w:r>
        <w:rPr>
          <w:rFonts w:cs="Times New Roman" w:hAnsi="Times New Roman" w:eastAsia="Times New Roman" w:ascii="Times New Roman"/>
          <w:b/>
          <w:spacing w:val="0"/>
          <w:w w:val="100"/>
          <w:sz w:val="24"/>
          <w:szCs w:val="24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4"/>
          <w:szCs w:val="24"/>
        </w:rPr>
      </w:r>
    </w:p>
    <w:p>
      <w:pPr>
        <w:rPr>
          <w:sz w:val="16"/>
          <w:szCs w:val="16"/>
        </w:rPr>
        <w:jc w:val="left"/>
        <w:spacing w:before="4" w:lineRule="exact" w:line="160"/>
      </w:pPr>
      <w:r>
        <w:rPr>
          <w:sz w:val="16"/>
          <w:szCs w:val="16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both"/>
        <w:ind w:left="686" w:right="77" w:hanging="566"/>
      </w:pP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a.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8</w:t>
      </w:r>
      <w:r>
        <w:rPr>
          <w:rFonts w:cs="Times New Roman" w:hAnsi="Times New Roman" w:eastAsia="Times New Roman" w:ascii="Times New Roman"/>
          <w:spacing w:val="0"/>
          <w:w w:val="100"/>
          <w:position w:val="7"/>
          <w:sz w:val="13"/>
          <w:szCs w:val="13"/>
        </w:rPr>
        <w:t>th</w:t>
      </w:r>
      <w:r>
        <w:rPr>
          <w:rFonts w:cs="Times New Roman" w:hAnsi="Times New Roman" w:eastAsia="Times New Roman" w:ascii="Times New Roman"/>
          <w:spacing w:val="15"/>
          <w:w w:val="100"/>
          <w:position w:val="7"/>
          <w:sz w:val="13"/>
          <w:szCs w:val="1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lar</w:t>
      </w:r>
      <w:r>
        <w:rPr>
          <w:rFonts w:cs="Times New Roman" w:hAnsi="Times New Roman" w:eastAsia="Times New Roman" w:ascii="Times New Roman"/>
          <w:spacing w:val="-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Se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7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Sci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-7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ittee</w:t>
      </w:r>
      <w:r>
        <w:rPr>
          <w:rFonts w:cs="Times New Roman" w:hAnsi="Times New Roman" w:eastAsia="Times New Roman" w:ascii="Times New Roman"/>
          <w:spacing w:val="-8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aci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-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ies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7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5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lic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ea.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aci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Fi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ies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ei,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ated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States</w:t>
      </w:r>
      <w:r>
        <w:rPr>
          <w:rFonts w:cs="Times New Roman" w:hAnsi="Times New Roman" w:eastAsia="Times New Roman" w:ascii="Times New Roman"/>
          <w:spacing w:val="-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ia.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</w:r>
    </w:p>
    <w:p>
      <w:pPr>
        <w:rPr>
          <w:sz w:val="11"/>
          <w:szCs w:val="11"/>
        </w:rPr>
        <w:jc w:val="left"/>
        <w:spacing w:before="3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both"/>
        <w:ind w:left="686" w:right="77" w:hanging="566"/>
      </w:pP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9</w:t>
      </w:r>
      <w:r>
        <w:rPr>
          <w:rFonts w:cs="Times New Roman" w:hAnsi="Times New Roman" w:eastAsia="Times New Roman" w:ascii="Times New Roman"/>
          <w:spacing w:val="0"/>
          <w:w w:val="100"/>
          <w:position w:val="7"/>
          <w:sz w:val="13"/>
          <w:szCs w:val="13"/>
        </w:rPr>
        <w:t>th</w:t>
      </w:r>
      <w:r>
        <w:rPr>
          <w:rFonts w:cs="Times New Roman" w:hAnsi="Times New Roman" w:eastAsia="Times New Roman" w:ascii="Times New Roman"/>
          <w:spacing w:val="0"/>
          <w:w w:val="100"/>
          <w:position w:val="7"/>
          <w:sz w:val="13"/>
          <w:szCs w:val="13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7"/>
          <w:sz w:val="13"/>
          <w:szCs w:val="1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lar</w:t>
      </w:r>
      <w:r>
        <w:rPr>
          <w:rFonts w:cs="Times New Roman" w:hAnsi="Times New Roman" w:eastAsia="Times New Roman" w:ascii="Times New Roman"/>
          <w:spacing w:val="12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Se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9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1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1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ti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1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1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Hi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at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1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St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1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spacing w:val="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aci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1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Ocea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8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6</w:t>
      </w:r>
      <w:r>
        <w:rPr>
          <w:rFonts w:cs="Times New Roman" w:hAnsi="Times New Roman" w:eastAsia="Times New Roman" w:ascii="Times New Roman"/>
          <w:spacing w:val="1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Dec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er</w:t>
      </w:r>
      <w:r>
        <w:rPr>
          <w:rFonts w:cs="Times New Roman" w:hAnsi="Times New Roman" w:eastAsia="Times New Roman" w:ascii="Times New Roman"/>
          <w:spacing w:val="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9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ila,</w:t>
      </w:r>
      <w:r>
        <w:rPr>
          <w:rFonts w:cs="Times New Roman" w:hAnsi="Times New Roman" w:eastAsia="Times New Roman" w:ascii="Times New Roman"/>
          <w:spacing w:val="7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ili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8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aci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-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7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1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ated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States</w:t>
      </w:r>
      <w:r>
        <w:rPr>
          <w:rFonts w:cs="Times New Roman" w:hAnsi="Times New Roman" w:eastAsia="Times New Roman" w:ascii="Times New Roman"/>
          <w:spacing w:val="-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ia.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</w:r>
    </w:p>
    <w:p>
      <w:pPr>
        <w:rPr>
          <w:sz w:val="11"/>
          <w:szCs w:val="11"/>
        </w:rPr>
        <w:jc w:val="left"/>
        <w:spacing w:before="5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both"/>
        <w:ind w:left="686" w:right="76" w:hanging="566"/>
      </w:pP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5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a.</w:t>
      </w:r>
      <w:r>
        <w:rPr>
          <w:rFonts w:cs="Times New Roman" w:hAnsi="Times New Roman" w:eastAsia="Times New Roman" w:ascii="Times New Roman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-2"/>
          <w:w w:val="100"/>
          <w:position w:val="7"/>
          <w:sz w:val="13"/>
          <w:szCs w:val="13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7"/>
          <w:sz w:val="13"/>
          <w:szCs w:val="13"/>
        </w:rPr>
        <w:t>h</w:t>
      </w:r>
      <w:r>
        <w:rPr>
          <w:rFonts w:cs="Times New Roman" w:hAnsi="Times New Roman" w:eastAsia="Times New Roman" w:ascii="Times New Roman"/>
          <w:spacing w:val="10"/>
          <w:w w:val="100"/>
          <w:position w:val="7"/>
          <w:sz w:val="13"/>
          <w:szCs w:val="1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lar</w:t>
      </w:r>
      <w:r>
        <w:rPr>
          <w:rFonts w:cs="Times New Roman" w:hAnsi="Times New Roman" w:eastAsia="Times New Roman" w:ascii="Times New Roman"/>
          <w:spacing w:val="-9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Se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12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8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Scie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-12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ttee</w:t>
      </w:r>
      <w:r>
        <w:rPr>
          <w:rFonts w:cs="Times New Roman" w:hAnsi="Times New Roman" w:eastAsia="Times New Roman" w:ascii="Times New Roman"/>
          <w:spacing w:val="-1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8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1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spacing w:val="-11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aci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-1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Fi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ies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8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5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3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5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ei,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ated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Stat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ia.</w:t>
      </w:r>
      <w:r>
        <w:rPr>
          <w:rFonts w:cs="Times New Roman" w:hAnsi="Times New Roman" w:eastAsia="Times New Roman" w:ascii="Times New Roman"/>
          <w:spacing w:val="-8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aci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1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ei,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ted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States</w:t>
      </w:r>
      <w:r>
        <w:rPr>
          <w:rFonts w:cs="Times New Roman" w:hAnsi="Times New Roman" w:eastAsia="Times New Roman" w:ascii="Times New Roman"/>
          <w:spacing w:val="-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ia.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</w:r>
    </w:p>
    <w:p>
      <w:pPr>
        <w:rPr>
          <w:sz w:val="11"/>
          <w:szCs w:val="11"/>
        </w:rPr>
        <w:jc w:val="left"/>
        <w:spacing w:before="3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both"/>
        <w:ind w:left="686" w:right="76" w:hanging="566"/>
      </w:pP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5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position w:val="7"/>
          <w:sz w:val="13"/>
          <w:szCs w:val="13"/>
        </w:rPr>
        <w:t>th</w:t>
      </w:r>
      <w:r>
        <w:rPr>
          <w:rFonts w:cs="Times New Roman" w:hAnsi="Times New Roman" w:eastAsia="Times New Roman" w:ascii="Times New Roman"/>
          <w:spacing w:val="26"/>
          <w:w w:val="100"/>
          <w:position w:val="7"/>
          <w:sz w:val="13"/>
          <w:szCs w:val="13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lar</w:t>
      </w:r>
      <w:r>
        <w:rPr>
          <w:rFonts w:cs="Times New Roman" w:hAnsi="Times New Roman" w:eastAsia="Times New Roman" w:ascii="Times New Roman"/>
          <w:spacing w:val="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Se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9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1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2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ati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11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9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at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spacing w:val="-4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St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8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8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ac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Ocea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3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8</w:t>
      </w:r>
      <w:r>
        <w:rPr>
          <w:rFonts w:cs="Times New Roman" w:hAnsi="Times New Roman" w:eastAsia="Times New Roman" w:ascii="Times New Roman"/>
          <w:spacing w:val="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Dec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er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5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ali,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ia.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aci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-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Fi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ies</w:t>
      </w:r>
      <w:r>
        <w:rPr>
          <w:rFonts w:cs="Times New Roman" w:hAnsi="Times New Roman" w:eastAsia="Times New Roman" w:ascii="Times New Roman"/>
          <w:spacing w:val="-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10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ei,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ted</w:t>
      </w:r>
      <w:r>
        <w:rPr>
          <w:rFonts w:cs="Times New Roman" w:hAnsi="Times New Roman" w:eastAsia="Times New Roman" w:ascii="Times New Roman"/>
          <w:spacing w:val="-6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States</w:t>
      </w:r>
      <w:r>
        <w:rPr>
          <w:rFonts w:cs="Times New Roman" w:hAnsi="Times New Roman" w:eastAsia="Times New Roman" w:ascii="Times New Roman"/>
          <w:spacing w:val="-5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3"/>
          <w:w w:val="100"/>
          <w:position w:val="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position w:val="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position w:val="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position w:val="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  <w:t>ia.</w:t>
      </w:r>
      <w:r>
        <w:rPr>
          <w:rFonts w:cs="Times New Roman" w:hAnsi="Times New Roman" w:eastAsia="Times New Roman" w:ascii="Times New Roman"/>
          <w:spacing w:val="0"/>
          <w:w w:val="100"/>
          <w:position w:val="0"/>
          <w:sz w:val="20"/>
          <w:szCs w:val="20"/>
        </w:rPr>
      </w:r>
    </w:p>
    <w:p>
      <w:pPr>
        <w:rPr>
          <w:sz w:val="11"/>
          <w:szCs w:val="11"/>
        </w:rPr>
        <w:jc w:val="left"/>
        <w:spacing w:before="10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both"/>
        <w:ind w:left="686" w:right="77" w:hanging="566"/>
      </w:pP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J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illi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5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ates</w:t>
      </w:r>
      <w:r>
        <w:rPr>
          <w:rFonts w:cs="Times New Roman" w:hAnsi="Times New Roman" w:eastAsia="Times New Roman" w:ascii="Times New Roman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cat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es</w:t>
      </w:r>
      <w:r>
        <w:rPr>
          <w:rFonts w:cs="Times New Roman" w:hAnsi="Times New Roman" w:eastAsia="Times New Roman" w:ascii="Times New Roman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ecies</w:t>
      </w:r>
      <w:r>
        <w:rPr>
          <w:rFonts w:cs="Times New Roman" w:hAnsi="Times New Roman" w:eastAsia="Times New Roman" w:ascii="Times New Roman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ed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alte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ata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ces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catch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ti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lar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Sci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-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ittee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i,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ated</w:t>
      </w:r>
      <w:r>
        <w:rPr>
          <w:rFonts w:cs="Times New Roman" w:hAnsi="Times New Roman" w:eastAsia="Times New Roman" w:ascii="Times New Roman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States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ia.</w:t>
      </w:r>
      <w:r>
        <w:rPr>
          <w:rFonts w:cs="Times New Roman" w:hAnsi="Times New Roman" w:eastAsia="Times New Roman" w:ascii="Times New Roman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5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3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</w:r>
    </w:p>
    <w:p>
      <w:pPr>
        <w:rPr>
          <w:sz w:val="11"/>
          <w:szCs w:val="11"/>
        </w:rPr>
        <w:jc w:val="left"/>
        <w:spacing w:before="8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120"/>
      </w:pP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J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illi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6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ates</w:t>
      </w:r>
      <w:r>
        <w:rPr>
          <w:rFonts w:cs="Times New Roman" w:hAnsi="Times New Roman" w:eastAsia="Times New Roman" w:ascii="Times New Roman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cat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es</w:t>
      </w:r>
      <w:r>
        <w:rPr>
          <w:rFonts w:cs="Times New Roman" w:hAnsi="Times New Roman" w:eastAsia="Times New Roman" w:ascii="Times New Roman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ecies</w:t>
      </w:r>
      <w:r>
        <w:rPr>
          <w:rFonts w:cs="Times New Roman" w:hAnsi="Times New Roman" w:eastAsia="Times New Roman" w:ascii="Times New Roman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ed</w:t>
      </w:r>
      <w:r>
        <w:rPr>
          <w:rFonts w:cs="Times New Roman" w:hAnsi="Times New Roman" w:eastAsia="Times New Roman" w:ascii="Times New Roman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alte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at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ata</w:t>
      </w:r>
      <w:r>
        <w:rPr>
          <w:rFonts w:cs="Times New Roman" w:hAnsi="Times New Roman" w:eastAsia="Times New Roman" w:ascii="Times New Roman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686"/>
      </w:pP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3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ar</w:t>
      </w:r>
      <w:r>
        <w:rPr>
          <w:rFonts w:cs="Times New Roman" w:hAnsi="Times New Roman" w:eastAsia="Times New Roman" w:ascii="Times New Roman"/>
          <w:spacing w:val="-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-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ittee</w:t>
      </w:r>
      <w:r>
        <w:rPr>
          <w:rFonts w:cs="Times New Roman" w:hAnsi="Times New Roman" w:eastAsia="Times New Roman" w:ascii="Times New Roman"/>
          <w:spacing w:val="-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ali,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ia.</w:t>
      </w:r>
      <w:r>
        <w:rPr>
          <w:rFonts w:cs="Times New Roman" w:hAnsi="Times New Roman" w:eastAsia="Times New Roman" w:ascii="Times New Roman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3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686"/>
      </w:pP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6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</w:r>
    </w:p>
    <w:p>
      <w:pPr>
        <w:rPr>
          <w:sz w:val="12"/>
          <w:szCs w:val="12"/>
        </w:rPr>
        <w:jc w:val="left"/>
        <w:spacing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both"/>
        <w:ind w:left="686" w:right="73" w:hanging="566"/>
      </w:pP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8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Fact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ect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ecies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iti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ata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llected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aci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Oce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4</w:t>
      </w:r>
      <w:r>
        <w:rPr>
          <w:rFonts w:cs="Times New Roman" w:hAnsi="Times New Roman" w:eastAsia="Times New Roman" w:ascii="Times New Roman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3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lar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Sci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ittee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a.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8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</w:r>
    </w:p>
    <w:p>
      <w:pPr>
        <w:rPr>
          <w:sz w:val="11"/>
          <w:szCs w:val="11"/>
        </w:rPr>
        <w:jc w:val="left"/>
        <w:spacing w:before="8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both"/>
        <w:ind w:left="686" w:right="77" w:hanging="566"/>
      </w:pP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ati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1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ecies</w:t>
      </w:r>
      <w:r>
        <w:rPr>
          <w:rFonts w:cs="Times New Roman" w:hAnsi="Times New Roman" w:eastAsia="Times New Roman" w:ascii="Times New Roman"/>
          <w:spacing w:val="-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iti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2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catch</w:t>
      </w:r>
      <w:r>
        <w:rPr>
          <w:rFonts w:cs="Times New Roman" w:hAnsi="Times New Roman" w:eastAsia="Times New Roman" w:ascii="Times New Roman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spacing w:val="-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in</w:t>
      </w:r>
      <w:r>
        <w:rPr>
          <w:rFonts w:cs="Times New Roman" w:hAnsi="Times New Roman" w:eastAsia="Times New Roman" w:ascii="Times New Roman"/>
          <w:spacing w:val="-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1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al</w:t>
      </w:r>
      <w:r>
        <w:rPr>
          <w:rFonts w:cs="Times New Roman" w:hAnsi="Times New Roman" w:eastAsia="Times New Roman" w:ascii="Times New Roman"/>
          <w:spacing w:val="-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aci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Ocean</w:t>
      </w:r>
      <w:r>
        <w:rPr>
          <w:rFonts w:cs="Times New Roman" w:hAnsi="Times New Roman" w:eastAsia="Times New Roman" w:ascii="Times New Roman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ab</w:t>
      </w:r>
      <w:r>
        <w:rPr>
          <w:rFonts w:cs="Times New Roman" w:hAnsi="Times New Roman" w:eastAsia="Times New Roman" w:ascii="Times New Roman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les</w:t>
      </w:r>
      <w:r>
        <w:rPr>
          <w:rFonts w:cs="Times New Roman" w:hAnsi="Times New Roman" w:eastAsia="Times New Roman" w:ascii="Times New Roman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ill</w:t>
      </w:r>
      <w:r>
        <w:rPr>
          <w:rFonts w:cs="Times New Roman" w:hAnsi="Times New Roman" w:eastAsia="Times New Roman" w:ascii="Times New Roman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llected</w:t>
      </w:r>
      <w:r>
        <w:rPr>
          <w:rFonts w:cs="Times New Roman" w:hAnsi="Times New Roman" w:eastAsia="Times New Roman" w:ascii="Times New Roman"/>
          <w:spacing w:val="-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spacing w:val="-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1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8</w:t>
      </w:r>
      <w:r>
        <w:rPr>
          <w:rFonts w:cs="Times New Roman" w:hAnsi="Times New Roman" w:eastAsia="Times New Roman" w:ascii="Times New Roman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3</w:t>
      </w:r>
      <w:r>
        <w:rPr>
          <w:rFonts w:cs="Times New Roman" w:hAnsi="Times New Roman" w:eastAsia="Times New Roman" w:ascii="Times New Roman"/>
          <w:spacing w:val="-1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lar</w:t>
      </w:r>
      <w:r>
        <w:rPr>
          <w:rFonts w:cs="Times New Roman" w:hAnsi="Times New Roman" w:eastAsia="Times New Roman" w:ascii="Times New Roman"/>
          <w:spacing w:val="-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Sci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ittee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lic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ea.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7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5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both"/>
        <w:ind w:left="686" w:right="79" w:hanging="566"/>
      </w:pP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4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ecies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ti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cat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es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ete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ed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eet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ata,</w:t>
      </w:r>
      <w:r>
        <w:rPr>
          <w:rFonts w:cs="Times New Roman" w:hAnsi="Times New Roman" w:eastAsia="Times New Roman" w:ascii="Times New Roman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et</w:t>
      </w:r>
      <w:r>
        <w:rPr>
          <w:rFonts w:cs="Times New Roman" w:hAnsi="Times New Roman" w:eastAsia="Times New Roman" w:ascii="Times New Roman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ata,</w:t>
      </w:r>
      <w:r>
        <w:rPr>
          <w:rFonts w:cs="Times New Roman" w:hAnsi="Times New Roman" w:eastAsia="Times New Roman" w:ascii="Times New Roman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cei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ts</w:t>
      </w:r>
      <w:r>
        <w:rPr>
          <w:rFonts w:cs="Times New Roman" w:hAnsi="Times New Roman" w:eastAsia="Times New Roman" w:ascii="Times New Roman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1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li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ata.</w:t>
      </w:r>
      <w:r>
        <w:rPr>
          <w:rFonts w:cs="Times New Roman" w:hAnsi="Times New Roman" w:eastAsia="Times New Roman" w:ascii="Times New Roman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3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lar</w:t>
      </w:r>
      <w:r>
        <w:rPr>
          <w:rFonts w:cs="Times New Roman" w:hAnsi="Times New Roman" w:eastAsia="Times New Roman" w:ascii="Times New Roman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Se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Scie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tee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j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lic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all</w:t>
      </w:r>
      <w:r>
        <w:rPr>
          <w:rFonts w:cs="Times New Roman" w:hAnsi="Times New Roman" w:eastAsia="Times New Roman" w:ascii="Times New Roman"/>
          <w:spacing w:val="-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6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4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4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</w:r>
    </w:p>
    <w:p>
      <w:pPr>
        <w:rPr>
          <w:sz w:val="12"/>
          <w:szCs w:val="12"/>
        </w:rPr>
        <w:jc w:val="left"/>
        <w:spacing w:before="1" w:lineRule="exact" w:line="120"/>
      </w:pPr>
      <w:r>
        <w:rPr>
          <w:sz w:val="12"/>
          <w:szCs w:val="12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both"/>
        <w:ind w:left="686" w:right="75" w:hanging="566"/>
      </w:pP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illi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6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tial</w:t>
      </w:r>
      <w:r>
        <w:rPr>
          <w:rFonts w:cs="Times New Roman" w:hAnsi="Times New Roman" w:eastAsia="Times New Roman" w:ascii="Times New Roman"/>
          <w:spacing w:val="-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ecei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ata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ci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3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l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-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lar</w:t>
      </w:r>
      <w:r>
        <w:rPr>
          <w:rFonts w:cs="Times New Roman" w:hAnsi="Times New Roman" w:eastAsia="Times New Roman" w:ascii="Times New Roman"/>
          <w:spacing w:val="-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Sci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-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tt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ali,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ia.</w:t>
      </w:r>
      <w:r>
        <w:rPr>
          <w:rFonts w:cs="Times New Roman" w:hAnsi="Times New Roman" w:eastAsia="Times New Roman" w:ascii="Times New Roman"/>
          <w:spacing w:val="-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3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-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6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</w:r>
    </w:p>
    <w:p>
      <w:pPr>
        <w:rPr>
          <w:sz w:val="11"/>
          <w:szCs w:val="11"/>
        </w:rPr>
        <w:jc w:val="left"/>
        <w:spacing w:before="10" w:lineRule="exact" w:line="100"/>
      </w:pPr>
      <w:r>
        <w:rPr>
          <w:sz w:val="11"/>
          <w:szCs w:val="11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both"/>
        <w:ind w:left="686" w:right="75" w:hanging="566"/>
      </w:pP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lan</w:t>
      </w:r>
      <w:r>
        <w:rPr>
          <w:rFonts w:cs="Times New Roman" w:hAnsi="Times New Roman" w:eastAsia="Times New Roman" w:ascii="Times New Roman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v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aila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ili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y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d</w:t>
      </w:r>
      <w:r>
        <w:rPr>
          <w:rFonts w:cs="Times New Roman" w:hAnsi="Times New Roman" w:eastAsia="Times New Roman" w:ascii="Times New Roman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Se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atch</w:t>
      </w:r>
      <w:r>
        <w:rPr>
          <w:rFonts w:cs="Times New Roman" w:hAnsi="Times New Roman" w:eastAsia="Times New Roman" w:ascii="Times New Roman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iti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Data.</w:t>
      </w:r>
      <w:r>
        <w:rPr>
          <w:rFonts w:cs="Times New Roman" w:hAnsi="Times New Roman" w:eastAsia="Times New Roman" w:ascii="Times New Roman"/>
          <w:spacing w:val="8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8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/</w:t>
      </w:r>
      <w:r>
        <w:rPr>
          <w:rFonts w:cs="Times New Roman" w:hAnsi="Times New Roman" w:eastAsia="Times New Roman" w:ascii="Times New Roman"/>
          <w:spacing w:val="5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8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8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-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8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th</w:t>
      </w:r>
      <w:r>
        <w:rPr>
          <w:rFonts w:cs="Times New Roman" w:hAnsi="Times New Roman" w:eastAsia="Times New Roman" w:ascii="Times New Roman"/>
          <w:spacing w:val="11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lar</w:t>
      </w:r>
      <w:r>
        <w:rPr>
          <w:rFonts w:cs="Times New Roman" w:hAnsi="Times New Roman" w:eastAsia="Times New Roman" w:ascii="Times New Roman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Se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h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W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FC</w:t>
      </w:r>
      <w:r>
        <w:rPr>
          <w:rFonts w:cs="Times New Roman" w:hAnsi="Times New Roman" w:eastAsia="Times New Roman" w:ascii="Times New Roman"/>
          <w:spacing w:val="9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Scie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ic</w:t>
      </w:r>
      <w:r>
        <w:rPr>
          <w:rFonts w:cs="Times New Roman" w:hAnsi="Times New Roman" w:eastAsia="Times New Roman" w:ascii="Times New Roman"/>
          <w:spacing w:val="7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4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m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ittee</w:t>
      </w:r>
      <w:r>
        <w:rPr>
          <w:rFonts w:cs="Times New Roman" w:hAnsi="Times New Roman" w:eastAsia="Times New Roman" w:ascii="Times New Roman"/>
          <w:spacing w:val="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(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C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8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)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1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2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3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n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,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p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b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lic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f</w:t>
      </w:r>
      <w:r>
        <w:rPr>
          <w:rFonts w:cs="Times New Roman" w:hAnsi="Times New Roman" w:eastAsia="Times New Roman" w:ascii="Times New Roman"/>
          <w:spacing w:val="-3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K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o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r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ea.</w:t>
      </w:r>
      <w:r>
        <w:rPr>
          <w:rFonts w:cs="Times New Roman" w:hAnsi="Times New Roman" w:eastAsia="Times New Roman" w:ascii="Times New Roman"/>
          <w:spacing w:val="-4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7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–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5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-2"/>
          <w:w w:val="100"/>
          <w:sz w:val="20"/>
          <w:szCs w:val="20"/>
        </w:rPr>
        <w:t>A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g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u</w:t>
      </w:r>
      <w:r>
        <w:rPr>
          <w:rFonts w:cs="Times New Roman" w:hAnsi="Times New Roman" w:eastAsia="Times New Roman" w:ascii="Times New Roman"/>
          <w:spacing w:val="-1"/>
          <w:w w:val="100"/>
          <w:sz w:val="20"/>
          <w:szCs w:val="20"/>
        </w:rPr>
        <w:t>s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t</w:t>
      </w:r>
      <w:r>
        <w:rPr>
          <w:rFonts w:cs="Times New Roman" w:hAnsi="Times New Roman" w:eastAsia="Times New Roman" w:ascii="Times New Roman"/>
          <w:spacing w:val="-6"/>
          <w:w w:val="100"/>
          <w:sz w:val="20"/>
          <w:szCs w:val="20"/>
        </w:rPr>
        <w:t> 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2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0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1</w:t>
      </w:r>
      <w:r>
        <w:rPr>
          <w:rFonts w:cs="Times New Roman" w:hAnsi="Times New Roman" w:eastAsia="Times New Roman" w:ascii="Times New Roman"/>
          <w:spacing w:val="1"/>
          <w:w w:val="100"/>
          <w:sz w:val="20"/>
          <w:szCs w:val="20"/>
        </w:rPr>
        <w:t>4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  <w:t>.</w:t>
      </w:r>
      <w:r>
        <w:rPr>
          <w:rFonts w:cs="Times New Roman" w:hAnsi="Times New Roman" w:eastAsia="Times New Roman" w:ascii="Times New Roman"/>
          <w:spacing w:val="0"/>
          <w:w w:val="100"/>
          <w:sz w:val="20"/>
          <w:szCs w:val="20"/>
        </w:rPr>
      </w:r>
    </w:p>
    <w:sectPr>
      <w:pgSz w:w="11900" w:h="16840"/>
      <w:pgMar w:top="1060" w:bottom="280" w:left="1020" w:right="102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Relationship Id="rId3" Type="http://schemas.openxmlformats.org/officeDocument/2006/relationships/image" Target="media/image1.jpg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